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1BD43" w14:textId="77777777" w:rsidR="000B39BB" w:rsidRPr="000B39BB" w:rsidRDefault="000B39BB" w:rsidP="000B39BB">
      <w:pPr>
        <w:widowControl/>
        <w:jc w:val="both"/>
        <w:rPr>
          <w:rFonts w:eastAsia="Times New Roman"/>
          <w:b/>
          <w:sz w:val="22"/>
          <w:szCs w:val="22"/>
        </w:rPr>
      </w:pPr>
      <w:bookmarkStart w:id="0" w:name="_Hlk68098997"/>
      <w:r w:rsidRPr="000B39BB">
        <w:rPr>
          <w:rFonts w:eastAsia="Times New Roman"/>
          <w:sz w:val="22"/>
          <w:szCs w:val="22"/>
        </w:rPr>
        <w:t>After Recording Return To:</w:t>
      </w:r>
    </w:p>
    <w:p w14:paraId="35967547"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81DF8A3"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0D868DE"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693BFCD0" w14:textId="77777777" w:rsidR="000B39BB" w:rsidRPr="000B39BB" w:rsidRDefault="000B39BB" w:rsidP="000B39BB">
      <w:pPr>
        <w:widowControl/>
        <w:jc w:val="both"/>
        <w:rPr>
          <w:rFonts w:eastAsia="Times New Roman"/>
          <w:sz w:val="22"/>
          <w:szCs w:val="22"/>
        </w:rPr>
      </w:pPr>
      <w:r w:rsidRPr="000B39BB">
        <w:rPr>
          <w:rFonts w:eastAsia="Times New Roman"/>
          <w:sz w:val="22"/>
          <w:szCs w:val="22"/>
        </w:rPr>
        <w:t>______________________</w:t>
      </w:r>
    </w:p>
    <w:p w14:paraId="3D5EB48B" w14:textId="77777777" w:rsidR="000B39BB" w:rsidRPr="000B39BB" w:rsidRDefault="000B39BB" w:rsidP="000B39BB">
      <w:pPr>
        <w:widowControl/>
        <w:jc w:val="both"/>
        <w:rPr>
          <w:rFonts w:eastAsia="Times New Roman"/>
          <w:sz w:val="22"/>
          <w:szCs w:val="22"/>
        </w:rPr>
      </w:pPr>
    </w:p>
    <w:p w14:paraId="7541116F" w14:textId="77777777" w:rsidR="000B39BB" w:rsidRPr="000B39BB" w:rsidRDefault="000B39BB" w:rsidP="000B39BB">
      <w:pPr>
        <w:widowControl/>
        <w:jc w:val="both"/>
        <w:rPr>
          <w:rFonts w:eastAsia="Times New Roman"/>
          <w:sz w:val="22"/>
          <w:szCs w:val="22"/>
        </w:rPr>
      </w:pPr>
    </w:p>
    <w:p w14:paraId="5C46C077" w14:textId="77777777" w:rsidR="000B39BB" w:rsidRPr="000B39BB" w:rsidRDefault="000B39BB" w:rsidP="000B39BB">
      <w:pPr>
        <w:widowControl/>
        <w:jc w:val="both"/>
        <w:rPr>
          <w:rFonts w:eastAsia="Times New Roman"/>
          <w:sz w:val="22"/>
          <w:szCs w:val="22"/>
        </w:rPr>
      </w:pPr>
    </w:p>
    <w:p w14:paraId="215279DD" w14:textId="77777777" w:rsidR="000B39BB" w:rsidRPr="000B39BB" w:rsidRDefault="000B39BB" w:rsidP="000B39BB">
      <w:pPr>
        <w:widowControl/>
        <w:jc w:val="both"/>
        <w:rPr>
          <w:rFonts w:eastAsia="Times New Roman"/>
          <w:sz w:val="22"/>
          <w:szCs w:val="22"/>
        </w:rPr>
      </w:pPr>
    </w:p>
    <w:p w14:paraId="7419C496" w14:textId="77777777" w:rsidR="000B39BB" w:rsidRPr="000B39BB" w:rsidRDefault="000B39BB" w:rsidP="000B39BB">
      <w:pPr>
        <w:widowControl/>
        <w:jc w:val="both"/>
        <w:rPr>
          <w:rFonts w:eastAsia="Times New Roman"/>
          <w:b/>
          <w:sz w:val="22"/>
          <w:szCs w:val="22"/>
          <w:u w:val="single"/>
        </w:rPr>
      </w:pPr>
      <w:r w:rsidRPr="000B39BB">
        <w:rPr>
          <w:rFonts w:eastAsia="Times New Roman"/>
          <w:sz w:val="22"/>
          <w:szCs w:val="22"/>
        </w:rPr>
        <w:t xml:space="preserve">________________________ </w:t>
      </w:r>
      <w:r w:rsidRPr="000B39BB">
        <w:rPr>
          <w:rFonts w:eastAsia="Times New Roman"/>
          <w:b/>
          <w:sz w:val="22"/>
          <w:szCs w:val="22"/>
        </w:rPr>
        <w:t>[Space Above This Line For Recording Data]</w:t>
      </w:r>
      <w:r w:rsidRPr="000B39BB">
        <w:rPr>
          <w:rFonts w:eastAsia="Times New Roman"/>
          <w:sz w:val="22"/>
          <w:szCs w:val="22"/>
        </w:rPr>
        <w:t xml:space="preserve"> _____________________</w:t>
      </w:r>
    </w:p>
    <w:bookmarkEnd w:id="0"/>
    <w:p w14:paraId="1B979C44" w14:textId="77777777" w:rsidR="000B39BB" w:rsidRPr="000B39BB" w:rsidRDefault="000B39BB" w:rsidP="000B39BB">
      <w:pPr>
        <w:rPr>
          <w:rFonts w:eastAsia="Times New Roman"/>
        </w:rPr>
      </w:pPr>
    </w:p>
    <w:p w14:paraId="2252943A" w14:textId="77777777" w:rsidR="000B39BB" w:rsidRPr="000B39BB" w:rsidRDefault="000B39BB" w:rsidP="000B39BB">
      <w:pPr>
        <w:rPr>
          <w:rFonts w:eastAsia="Times New Roman"/>
        </w:rPr>
      </w:pPr>
    </w:p>
    <w:p w14:paraId="4BA44F55" w14:textId="77777777" w:rsidR="00C35C34" w:rsidRDefault="00C35C34">
      <w:pPr>
        <w:widowControl/>
        <w:jc w:val="center"/>
        <w:rPr>
          <w:b/>
          <w:bCs/>
          <w:sz w:val="30"/>
          <w:szCs w:val="30"/>
        </w:rPr>
      </w:pPr>
    </w:p>
    <w:p w14:paraId="79845FE5" w14:textId="77777777" w:rsidR="00C35C34" w:rsidRDefault="00C35C34">
      <w:pPr>
        <w:widowControl/>
        <w:jc w:val="center"/>
        <w:rPr>
          <w:b/>
          <w:bCs/>
          <w:sz w:val="30"/>
          <w:szCs w:val="30"/>
        </w:rPr>
      </w:pPr>
      <w:r>
        <w:rPr>
          <w:b/>
          <w:bCs/>
          <w:sz w:val="30"/>
          <w:szCs w:val="30"/>
        </w:rPr>
        <w:t>SECURITY DEED</w:t>
      </w:r>
    </w:p>
    <w:p w14:paraId="665FCEB2" w14:textId="77777777" w:rsidR="00C35C34" w:rsidRDefault="00C35C34">
      <w:pPr>
        <w:widowControl/>
        <w:rPr>
          <w:sz w:val="22"/>
          <w:szCs w:val="22"/>
        </w:rPr>
      </w:pPr>
    </w:p>
    <w:p w14:paraId="04898245" w14:textId="77777777" w:rsidR="00C35C34" w:rsidRDefault="00C35C34">
      <w:pPr>
        <w:widowControl/>
        <w:jc w:val="center"/>
        <w:rPr>
          <w:sz w:val="22"/>
          <w:szCs w:val="22"/>
        </w:rPr>
      </w:pPr>
    </w:p>
    <w:p w14:paraId="2A57515B" w14:textId="77777777" w:rsidR="00C35C34" w:rsidRDefault="00C35C34">
      <w:pPr>
        <w:widowControl/>
        <w:jc w:val="both"/>
      </w:pPr>
      <w:r>
        <w:t>DEFINITIONS</w:t>
      </w:r>
    </w:p>
    <w:p w14:paraId="72D8E40D" w14:textId="77777777" w:rsidR="00C35C34" w:rsidRDefault="00C35C34">
      <w:pPr>
        <w:widowControl/>
        <w:jc w:val="both"/>
      </w:pPr>
    </w:p>
    <w:p w14:paraId="05B1B851" w14:textId="7CBE35EE" w:rsidR="00C35C34" w:rsidRDefault="00C35C34">
      <w:pPr>
        <w:widowControl/>
        <w:jc w:val="both"/>
      </w:pPr>
      <w:r>
        <w:t xml:space="preserve">Words used in multiple sections of this document are defined below and other words are defined </w:t>
      </w:r>
      <w:r w:rsidR="005806B4">
        <w:t xml:space="preserve">under the caption TRANSFER OF RIGHTS IN THE PROPERTY and </w:t>
      </w:r>
      <w:r>
        <w:t xml:space="preserve">in Sections 3, </w:t>
      </w:r>
      <w:r w:rsidR="005806B4">
        <w:t xml:space="preserve">4, </w:t>
      </w:r>
      <w:r w:rsidR="00D74AEC" w:rsidRPr="00D74AEC">
        <w:t xml:space="preserve">10, </w:t>
      </w:r>
      <w:r>
        <w:t xml:space="preserve">11, </w:t>
      </w:r>
      <w:r w:rsidR="00D74AEC" w:rsidRPr="00D74AEC">
        <w:t>12, 16, 19, 24,</w:t>
      </w:r>
      <w:r>
        <w:t xml:space="preserve"> and </w:t>
      </w:r>
      <w:r w:rsidR="00D74AEC" w:rsidRPr="00D74AEC">
        <w:t>25.</w:t>
      </w:r>
      <w:r>
        <w:t xml:space="preserve">  Certain rules regarding the usage of words used in this docume</w:t>
      </w:r>
      <w:r w:rsidR="005806B4">
        <w:t>nt are also provided in Section</w:t>
      </w:r>
      <w:r w:rsidR="00D74AEC" w:rsidRPr="00D74AEC">
        <w:t xml:space="preserve"> 17.</w:t>
      </w:r>
    </w:p>
    <w:p w14:paraId="0DF8BCFE" w14:textId="77777777" w:rsidR="00C35C34" w:rsidRDefault="00C35C34">
      <w:pPr>
        <w:widowControl/>
        <w:jc w:val="both"/>
      </w:pPr>
    </w:p>
    <w:p w14:paraId="1A770D47" w14:textId="7375D468" w:rsidR="00C35C34" w:rsidRDefault="00D74AEC">
      <w:pPr>
        <w:widowControl/>
        <w:jc w:val="both"/>
        <w:rPr>
          <w:b/>
          <w:bCs/>
          <w:u w:val="single"/>
        </w:rPr>
      </w:pPr>
      <w:r w:rsidRPr="00D74AEC">
        <w:rPr>
          <w:b/>
          <w:bCs/>
        </w:rPr>
        <w:t>Parties</w:t>
      </w:r>
    </w:p>
    <w:p w14:paraId="4D1D043B" w14:textId="3BD6F32D" w:rsidR="00C35C34" w:rsidRDefault="00C35C34" w:rsidP="00DF6A48">
      <w:pPr>
        <w:pStyle w:val="A"/>
        <w:widowControl/>
        <w:spacing w:before="120"/>
        <w:jc w:val="both"/>
      </w:pPr>
      <w:r>
        <w:rPr>
          <w:b/>
          <w:bCs/>
        </w:rPr>
        <w:t>(</w:t>
      </w:r>
      <w:r w:rsidR="00D74AEC" w:rsidRPr="00D74AEC">
        <w:rPr>
          <w:b/>
          <w:bCs/>
        </w:rPr>
        <w:t>A</w:t>
      </w:r>
      <w:r>
        <w:rPr>
          <w:b/>
          <w:bCs/>
        </w:rPr>
        <w:t>)</w:t>
      </w:r>
      <w:r>
        <w:t xml:space="preserve">  </w:t>
      </w:r>
      <w:r>
        <w:tab/>
      </w:r>
      <w:r>
        <w:rPr>
          <w:b/>
          <w:bCs/>
        </w:rPr>
        <w:t xml:space="preserve">“Borrower” </w:t>
      </w:r>
      <w:r>
        <w:t>is ________________________________________</w:t>
      </w:r>
      <w:r w:rsidR="00DA37FB">
        <w:t>, currently residing at</w:t>
      </w:r>
      <w:r>
        <w:t>_____</w:t>
      </w:r>
      <w:r w:rsidR="00DA37FB">
        <w:t>_____________</w:t>
      </w:r>
      <w:r>
        <w:t xml:space="preserve">___.  </w:t>
      </w:r>
      <w:r w:rsidR="00D74AEC" w:rsidRPr="00D74AEC">
        <w:t>Borrower</w:t>
      </w:r>
      <w:r w:rsidR="00D74AEC">
        <w:t xml:space="preserve"> </w:t>
      </w:r>
      <w:r>
        <w:t>is the grantor under this Security Instrument.</w:t>
      </w:r>
    </w:p>
    <w:p w14:paraId="6D3833A8" w14:textId="403BC75C" w:rsidR="00C35C34" w:rsidRDefault="00C35C34">
      <w:pPr>
        <w:pStyle w:val="A"/>
        <w:widowControl/>
        <w:jc w:val="both"/>
      </w:pPr>
      <w:r>
        <w:rPr>
          <w:b/>
          <w:bCs/>
        </w:rPr>
        <w:t>(</w:t>
      </w:r>
      <w:r w:rsidR="00D74AEC" w:rsidRPr="00D74AEC">
        <w:rPr>
          <w:b/>
          <w:bCs/>
        </w:rPr>
        <w:t>B</w:t>
      </w:r>
      <w:r>
        <w:rPr>
          <w:b/>
          <w:bCs/>
        </w:rPr>
        <w:t>)</w:t>
      </w:r>
      <w:r>
        <w:t xml:space="preserve">  </w:t>
      </w:r>
      <w:r>
        <w:tab/>
      </w:r>
      <w:r>
        <w:rPr>
          <w:b/>
          <w:bCs/>
        </w:rPr>
        <w:t>“Lender”</w:t>
      </w:r>
      <w:r>
        <w:t xml:space="preserve"> is _______________________________.  Lender is a ______________ organized and existing under the laws of _________________</w:t>
      </w:r>
      <w:r w:rsidR="00D74AEC" w:rsidRPr="00D74AEC">
        <w:t>.</w:t>
      </w:r>
      <w:r>
        <w:t xml:space="preserve"> Lender’s address is _______________________________.  Lender is the grantee under this Security Instrument.  </w:t>
      </w:r>
      <w:r w:rsidR="00D74AEC" w:rsidRPr="00D74AEC">
        <w:t>The term “Lender” includes any successors and assigns of Lender.</w:t>
      </w:r>
    </w:p>
    <w:p w14:paraId="6C77E9FD" w14:textId="7995897A" w:rsidR="00C35C34" w:rsidRDefault="00C35C34">
      <w:pPr>
        <w:widowControl/>
        <w:jc w:val="both"/>
        <w:rPr>
          <w:b/>
          <w:bCs/>
        </w:rPr>
      </w:pPr>
    </w:p>
    <w:p w14:paraId="4F588CA4" w14:textId="77777777" w:rsidR="00C35C34" w:rsidRDefault="00D74AEC" w:rsidP="00532543">
      <w:pPr>
        <w:widowControl/>
        <w:spacing w:after="120"/>
        <w:jc w:val="both"/>
        <w:rPr>
          <w:b/>
          <w:bCs/>
        </w:rPr>
      </w:pPr>
      <w:r w:rsidRPr="00D74AEC">
        <w:rPr>
          <w:b/>
          <w:bCs/>
        </w:rPr>
        <w:t>Documents</w:t>
      </w:r>
    </w:p>
    <w:p w14:paraId="53542C41" w14:textId="6D76A114" w:rsidR="00C35C34" w:rsidRDefault="008A4868" w:rsidP="005806B4">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763687">
        <w:t>each</w:t>
      </w:r>
      <w:r w:rsidR="00763687" w:rsidRPr="00A91583">
        <w:t xml:space="preserve"> </w:t>
      </w:r>
      <w:r w:rsidRPr="00A91583">
        <w:t xml:space="preserve">Borrower who </w:t>
      </w:r>
      <w:r w:rsidR="00763687">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5806B4">
        <w:t xml:space="preserve">evidences the legal obligation of </w:t>
      </w:r>
      <w:r w:rsidRPr="00A91583">
        <w:t xml:space="preserve">each </w:t>
      </w:r>
      <w:r>
        <w:t>Borrower</w:t>
      </w:r>
      <w:r w:rsidRPr="00A91583">
        <w:t xml:space="preserve"> who </w:t>
      </w:r>
      <w:r w:rsidR="005806B4">
        <w:t xml:space="preserve">signed </w:t>
      </w:r>
      <w:r w:rsidRPr="00A91583">
        <w:t>the Note</w:t>
      </w:r>
      <w:r>
        <w:t xml:space="preserve"> </w:t>
      </w:r>
      <w:r w:rsidR="005806B4">
        <w:t xml:space="preserve">to pay </w:t>
      </w:r>
      <w:r>
        <w:t xml:space="preserve">Lender 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E844C1">
        <w:t xml:space="preserve">, </w:t>
      </w:r>
      <w:r>
        <w:t>______.</w:t>
      </w:r>
    </w:p>
    <w:p w14:paraId="401CFE68" w14:textId="77777777" w:rsidR="002372FB" w:rsidRDefault="002372FB">
      <w:pPr>
        <w:widowControl/>
        <w:autoSpaceDE/>
        <w:autoSpaceDN/>
        <w:adjustRightInd/>
        <w:spacing w:after="200" w:line="276" w:lineRule="auto"/>
        <w:rPr>
          <w:b/>
          <w:bCs/>
        </w:rPr>
      </w:pPr>
      <w:r>
        <w:rPr>
          <w:b/>
          <w:bCs/>
        </w:rPr>
        <w:br w:type="page"/>
      </w:r>
    </w:p>
    <w:p w14:paraId="5F32AD9A" w14:textId="7DA50E28" w:rsidR="00C35C34" w:rsidRDefault="00C35C34" w:rsidP="00C10B58">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Pr>
          <w:b/>
          <w:bCs/>
        </w:rPr>
        <w:lastRenderedPageBreak/>
        <w:t>(</w:t>
      </w:r>
      <w:r w:rsidR="0024606C">
        <w:rPr>
          <w:b/>
          <w:bCs/>
        </w:rPr>
        <w:t>D</w:t>
      </w:r>
      <w:r>
        <w:rPr>
          <w:b/>
          <w:bCs/>
        </w:rPr>
        <w:t>)</w:t>
      </w:r>
      <w:r>
        <w:t xml:space="preserve">  </w:t>
      </w:r>
      <w:r>
        <w:rPr>
          <w:b/>
          <w:bCs/>
        </w:rPr>
        <w:t xml:space="preserve"> </w:t>
      </w:r>
      <w:r>
        <w:tab/>
      </w:r>
      <w:r>
        <w:rPr>
          <w:b/>
          <w:bCs/>
        </w:rPr>
        <w:t xml:space="preserve">“Riders” </w:t>
      </w:r>
      <w:r>
        <w:t xml:space="preserve">means all Riders to this Security Instrument that are </w:t>
      </w:r>
      <w:r w:rsidR="00D74AEC" w:rsidRPr="00D74AEC">
        <w:t>signed</w:t>
      </w:r>
      <w:r>
        <w:t xml:space="preserve"> by Borrower.</w:t>
      </w:r>
      <w:r w:rsidR="00A434E4">
        <w:t xml:space="preserve">  </w:t>
      </w:r>
      <w:bookmarkStart w:id="1" w:name="_Hlk14768659"/>
      <w:r w:rsidR="00800C85">
        <w:t xml:space="preserve">All such Riders are incorporated into and deemed to be a part of this Security Instrument.  </w:t>
      </w:r>
      <w:bookmarkEnd w:id="1"/>
      <w:r>
        <w:t xml:space="preserve">The following Riders are to be </w:t>
      </w:r>
      <w:r w:rsidR="00D74AEC" w:rsidRPr="00D74AEC">
        <w:t>signed</w:t>
      </w:r>
      <w:r>
        <w:t xml:space="preserve"> by Borrower [check box as applicable]:</w:t>
      </w:r>
    </w:p>
    <w:tbl>
      <w:tblPr>
        <w:tblW w:w="9780" w:type="dxa"/>
        <w:tblLook w:val="0000" w:firstRow="0" w:lastRow="0" w:firstColumn="0" w:lastColumn="0" w:noHBand="0" w:noVBand="0"/>
      </w:tblPr>
      <w:tblGrid>
        <w:gridCol w:w="3192"/>
        <w:gridCol w:w="3396"/>
        <w:gridCol w:w="3192"/>
      </w:tblGrid>
      <w:tr w:rsidR="00C35C34" w14:paraId="54FEF63C" w14:textId="77777777" w:rsidTr="00D74AEC">
        <w:tc>
          <w:tcPr>
            <w:tcW w:w="3192" w:type="dxa"/>
            <w:tcBorders>
              <w:top w:val="nil"/>
              <w:left w:val="nil"/>
              <w:bottom w:val="nil"/>
              <w:right w:val="nil"/>
            </w:tcBorders>
            <w:shd w:val="clear" w:color="auto" w:fill="auto"/>
          </w:tcPr>
          <w:p w14:paraId="363ACDAE" w14:textId="77777777" w:rsidR="00C35C34" w:rsidRDefault="00D74AE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bookmarkStart w:id="2" w:name=""/>
            <w:bookmarkEnd w:id="2"/>
            <w:r w:rsidRPr="00D74AEC">
              <w:rPr>
                <w:rFonts w:ascii="Wingdings" w:hAnsi="Wingdings" w:cs="Wingdings"/>
                <w:sz w:val="20"/>
                <w:szCs w:val="20"/>
              </w:rPr>
              <w:t></w:t>
            </w:r>
            <w:r w:rsidRPr="00D74AEC">
              <w:rPr>
                <w:sz w:val="20"/>
                <w:szCs w:val="20"/>
              </w:rPr>
              <w:tab/>
              <w:t>Adjustable Rate Rider</w:t>
            </w:r>
          </w:p>
          <w:p w14:paraId="08F152CC" w14:textId="77777777" w:rsidR="00C35C34" w:rsidRDefault="00D74AEC">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1-4 Family Rider</w:t>
            </w:r>
          </w:p>
          <w:p w14:paraId="2D0213A2" w14:textId="6107E30D" w:rsidR="00C35C34" w:rsidRDefault="003A00C9">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Second Home Rider</w:t>
            </w:r>
          </w:p>
        </w:tc>
        <w:tc>
          <w:tcPr>
            <w:tcW w:w="3396" w:type="dxa"/>
            <w:tcBorders>
              <w:top w:val="nil"/>
              <w:left w:val="nil"/>
              <w:bottom w:val="nil"/>
              <w:right w:val="nil"/>
            </w:tcBorders>
            <w:shd w:val="clear" w:color="auto" w:fill="auto"/>
          </w:tcPr>
          <w:p w14:paraId="43B7F82E" w14:textId="77777777" w:rsidR="00C35C34" w:rsidRDefault="00D74AEC">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20"/>
              </w:rPr>
            </w:pPr>
            <w:bookmarkStart w:id="3" w:name=""/>
            <w:bookmarkEnd w:id="3"/>
            <w:r w:rsidRPr="00D74AEC">
              <w:rPr>
                <w:rFonts w:ascii="Wingdings" w:hAnsi="Wingdings" w:cs="Wingdings"/>
                <w:sz w:val="20"/>
                <w:szCs w:val="20"/>
              </w:rPr>
              <w:t></w:t>
            </w:r>
            <w:r w:rsidRPr="00D74AEC">
              <w:rPr>
                <w:sz w:val="20"/>
                <w:szCs w:val="20"/>
              </w:rPr>
              <w:t xml:space="preserve"> </w:t>
            </w:r>
            <w:r w:rsidRPr="00D74AEC">
              <w:rPr>
                <w:sz w:val="20"/>
                <w:szCs w:val="20"/>
              </w:rPr>
              <w:tab/>
              <w:t>Condominium Rider</w:t>
            </w:r>
          </w:p>
          <w:p w14:paraId="0D14BB9C" w14:textId="3D60D502" w:rsidR="003A00C9" w:rsidRDefault="00D74AEC">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r w:rsidRPr="00D74AEC">
              <w:rPr>
                <w:rFonts w:ascii="Wingdings" w:hAnsi="Wingdings" w:cs="Wingdings"/>
                <w:sz w:val="20"/>
                <w:szCs w:val="20"/>
              </w:rPr>
              <w:t></w:t>
            </w:r>
            <w:r w:rsidRPr="00D74AEC">
              <w:rPr>
                <w:sz w:val="20"/>
                <w:szCs w:val="20"/>
              </w:rPr>
              <w:t xml:space="preserve"> </w:t>
            </w:r>
            <w:r w:rsidRPr="00D74AEC">
              <w:rPr>
                <w:sz w:val="20"/>
                <w:szCs w:val="20"/>
              </w:rPr>
              <w:tab/>
              <w:t>Planned Unit Development Rider</w:t>
            </w:r>
          </w:p>
          <w:p w14:paraId="661FA47A" w14:textId="42452692" w:rsidR="00C35C34" w:rsidRDefault="00C35C34" w:rsidP="00280D3D">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p>
        </w:tc>
        <w:tc>
          <w:tcPr>
            <w:tcW w:w="3192" w:type="dxa"/>
            <w:tcBorders>
              <w:top w:val="nil"/>
              <w:left w:val="nil"/>
              <w:bottom w:val="nil"/>
              <w:right w:val="nil"/>
            </w:tcBorders>
            <w:shd w:val="clear" w:color="auto" w:fill="auto"/>
          </w:tcPr>
          <w:p w14:paraId="0E9307F7" w14:textId="77777777" w:rsidR="00203388" w:rsidRDefault="00203388" w:rsidP="00203388">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20"/>
              </w:rPr>
            </w:pPr>
            <w:bookmarkStart w:id="4" w:name=""/>
            <w:bookmarkEnd w:id="4"/>
            <w:r w:rsidRPr="00D74AEC">
              <w:rPr>
                <w:rFonts w:ascii="Wingdings" w:hAnsi="Wingdings" w:cs="Wingdings"/>
                <w:sz w:val="20"/>
                <w:szCs w:val="20"/>
              </w:rPr>
              <w:t></w:t>
            </w:r>
            <w:r w:rsidRPr="00D74AEC">
              <w:rPr>
                <w:sz w:val="20"/>
                <w:szCs w:val="20"/>
              </w:rPr>
              <w:tab/>
            </w:r>
            <w:r>
              <w:rPr>
                <w:sz w:val="20"/>
                <w:szCs w:val="20"/>
              </w:rPr>
              <w:t xml:space="preserve">   </w:t>
            </w:r>
            <w:r w:rsidRPr="00D74AEC">
              <w:rPr>
                <w:sz w:val="20"/>
                <w:szCs w:val="20"/>
              </w:rPr>
              <w:t>Other(s) [specify]</w:t>
            </w:r>
          </w:p>
          <w:p w14:paraId="7F3CA7D1" w14:textId="23B26574" w:rsidR="006C053E" w:rsidRDefault="00203388">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20"/>
              </w:rPr>
            </w:pPr>
            <w:r>
              <w:rPr>
                <w:sz w:val="20"/>
                <w:szCs w:val="20"/>
              </w:rPr>
              <w:t xml:space="preserve">   </w:t>
            </w:r>
            <w:r w:rsidRPr="00D74AEC">
              <w:rPr>
                <w:sz w:val="20"/>
                <w:szCs w:val="20"/>
              </w:rPr>
              <w:t>___________________</w:t>
            </w:r>
          </w:p>
        </w:tc>
      </w:tr>
    </w:tbl>
    <w:p w14:paraId="543938A2" w14:textId="2AE74005" w:rsidR="00C35C34" w:rsidRDefault="0024606C" w:rsidP="006C053E">
      <w:pPr>
        <w:pStyle w:val="A"/>
        <w:widowControl/>
        <w:jc w:val="both"/>
      </w:pPr>
      <w:r>
        <w:rPr>
          <w:b/>
          <w:bCs/>
        </w:rPr>
        <w:t>(E</w:t>
      </w:r>
      <w:r w:rsidR="00D74AEC" w:rsidRPr="00D74AEC">
        <w:rPr>
          <w:b/>
          <w:bCs/>
        </w:rPr>
        <w:t>)</w:t>
      </w:r>
      <w:r w:rsidR="006C053E">
        <w:tab/>
      </w:r>
      <w:r w:rsidR="00D74AEC" w:rsidRPr="00D74AEC">
        <w:rPr>
          <w:b/>
          <w:bCs/>
        </w:rPr>
        <w:t>“Security Instrument”</w:t>
      </w:r>
      <w:r w:rsidR="00D74AEC" w:rsidRPr="00D74AEC">
        <w:t xml:space="preserve"> means this document, which is dated _</w:t>
      </w:r>
      <w:r w:rsidR="006C053E">
        <w:t>_</w:t>
      </w:r>
      <w:r w:rsidR="00D74AEC" w:rsidRPr="00D74AEC">
        <w:t>__________________, _______, together with all Riders to this document.</w:t>
      </w:r>
    </w:p>
    <w:p w14:paraId="21F68C7C" w14:textId="50C5F718" w:rsidR="00C35C34" w:rsidRDefault="00B5324A" w:rsidP="006C053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 </w:t>
      </w:r>
    </w:p>
    <w:p w14:paraId="0A7827E6" w14:textId="77777777" w:rsidR="00C35C34" w:rsidRDefault="00D74AEC" w:rsidP="0053254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bCs/>
          <w:u w:val="single"/>
        </w:rPr>
      </w:pPr>
      <w:r w:rsidRPr="00D74AEC">
        <w:rPr>
          <w:b/>
          <w:bCs/>
        </w:rPr>
        <w:t>Additional Definitions</w:t>
      </w:r>
    </w:p>
    <w:p w14:paraId="017AC52B" w14:textId="621CC88E"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F</w:t>
      </w:r>
      <w:r>
        <w:rPr>
          <w:b/>
          <w:bCs/>
        </w:rPr>
        <w:t>)</w:t>
      </w:r>
      <w:r>
        <w:t xml:space="preserve">  </w:t>
      </w:r>
      <w:r>
        <w:rPr>
          <w:b/>
          <w:bCs/>
        </w:rPr>
        <w:t xml:space="preserve">“Applicable Law” </w:t>
      </w:r>
      <w:r>
        <w:t>means all controlling applicable federal, state</w:t>
      </w:r>
      <w:r w:rsidR="003A00C9">
        <w:t>,</w:t>
      </w:r>
      <w:r>
        <w:t xml:space="preserve"> and local statutes, regulations, ordinances</w:t>
      </w:r>
      <w:r w:rsidR="00FE5B96">
        <w:t>,</w:t>
      </w:r>
      <w:r>
        <w:t xml:space="preserve"> and administrative rules and orders (that have the effect of law) as well as all applicable final, non-appealable judicial opinions.</w:t>
      </w:r>
    </w:p>
    <w:p w14:paraId="5DEABB57" w14:textId="0A08B0FC"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G</w:t>
      </w:r>
      <w:r>
        <w:rPr>
          <w:b/>
          <w:bCs/>
        </w:rPr>
        <w:t>)</w:t>
      </w:r>
      <w:r>
        <w:t xml:space="preserve">  </w:t>
      </w:r>
      <w:r>
        <w:rPr>
          <w:b/>
          <w:bCs/>
        </w:rPr>
        <w:t xml:space="preserve">“Community Association Dues, Fees, and Assessments” </w:t>
      </w:r>
      <w:r>
        <w:t>means all dues, fees, assessments</w:t>
      </w:r>
      <w:r w:rsidR="00FE5B96">
        <w:t>,</w:t>
      </w:r>
      <w:r>
        <w:t xml:space="preserve"> and other charges that are imposed on Borrower or the Property by a condominium association, homeowners association</w:t>
      </w:r>
      <w:r w:rsidR="00FE5B96">
        <w:t>,</w:t>
      </w:r>
      <w:r>
        <w:t xml:space="preserve"> or similar organization.</w:t>
      </w:r>
    </w:p>
    <w:p w14:paraId="1121E5B5" w14:textId="151F5B6B"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Pr>
          <w:b/>
          <w:bCs/>
        </w:rPr>
        <w:t>(</w:t>
      </w:r>
      <w:r w:rsidR="0024606C">
        <w:rPr>
          <w:b/>
          <w:bCs/>
        </w:rPr>
        <w:t>H</w:t>
      </w:r>
      <w:r w:rsidR="00D74AEC" w:rsidRPr="00D74AEC">
        <w:rPr>
          <w:b/>
          <w:bCs/>
        </w:rPr>
        <w:t xml:space="preserve">) </w:t>
      </w:r>
      <w:r w:rsidR="00D74AEC" w:rsidRPr="00D74AEC">
        <w:rPr>
          <w:b/>
          <w:bCs/>
        </w:rPr>
        <w:tab/>
        <w:t xml:space="preserve">“Default” </w:t>
      </w:r>
      <w:r w:rsidR="00D74AEC" w:rsidRPr="00D74AEC">
        <w:t>means</w:t>
      </w:r>
      <w:r w:rsidR="00FE5B96">
        <w:t>:</w:t>
      </w:r>
      <w:r w:rsidR="00D74AEC" w:rsidRPr="00D74AEC">
        <w:t xml:space="preserve"> </w:t>
      </w:r>
      <w:r w:rsidR="005806B4">
        <w:t xml:space="preserve">(i) </w:t>
      </w:r>
      <w:r w:rsidR="00D74AEC" w:rsidRPr="00D74AEC">
        <w:t xml:space="preserve">the failure to pay any Periodic Payment </w:t>
      </w:r>
      <w:r w:rsidR="005806B4">
        <w:t xml:space="preserve">or any other amount secured by this Security Instrument </w:t>
      </w:r>
      <w:r w:rsidR="00D74AEC" w:rsidRPr="00D74AEC">
        <w:t>on the date it is due</w:t>
      </w:r>
      <w:r w:rsidR="00FE5B96">
        <w:t>;</w:t>
      </w:r>
      <w:r w:rsidR="00D74AEC" w:rsidRPr="00D74AEC">
        <w:t xml:space="preserve"> </w:t>
      </w:r>
      <w:r w:rsidR="005806B4">
        <w:t xml:space="preserve">(ii) </w:t>
      </w:r>
      <w:r w:rsidR="00D74AEC" w:rsidRPr="00D74AEC">
        <w:t>a breach of any</w:t>
      </w:r>
      <w:r w:rsidR="005806B4">
        <w:t xml:space="preserve"> representation,</w:t>
      </w:r>
      <w:r w:rsidR="00763687">
        <w:t xml:space="preserve"> warranty,</w:t>
      </w:r>
      <w:r w:rsidR="00D74AEC" w:rsidRPr="00D74AEC">
        <w:t xml:space="preserve"> covenant</w:t>
      </w:r>
      <w:r w:rsidR="005806B4">
        <w:t>, obligation</w:t>
      </w:r>
      <w:r w:rsidR="00FE5B96">
        <w:t>,</w:t>
      </w:r>
      <w:r w:rsidR="00D74AEC" w:rsidRPr="00D74AEC">
        <w:t xml:space="preserve"> or agreement in this Security Instrument</w:t>
      </w:r>
      <w:r w:rsidR="00FE5B96">
        <w:t>;</w:t>
      </w:r>
      <w:r w:rsidR="005806B4">
        <w:t xml:space="preserve"> (iii) any materially false, misleading, or inaccurate information or statement to Lender provided by Borrower or any persons or entities acting at Borrower’s direction or with Borrower’s knowledge or consent</w:t>
      </w:r>
      <w:r w:rsidR="00763687">
        <w:t>,</w:t>
      </w:r>
      <w:r w:rsidR="005806B4">
        <w:t xml:space="preserve"> or failure to provide Lender with material information in connection with the Loan</w:t>
      </w:r>
      <w:r w:rsidR="00763687">
        <w:t>,</w:t>
      </w:r>
      <w:r w:rsidR="005806B4">
        <w:t xml:space="preserve"> as described in Section 8</w:t>
      </w:r>
      <w:r w:rsidR="00FE5B96">
        <w:t>;</w:t>
      </w:r>
      <w:r w:rsidR="005806B4">
        <w:t xml:space="preserve"> or (iv) any action or proceeding described in Section 12(</w:t>
      </w:r>
      <w:r w:rsidR="00800C85">
        <w:t>e</w:t>
      </w:r>
      <w:r w:rsidR="005806B4">
        <w:t>)</w:t>
      </w:r>
      <w:r w:rsidR="00D74AEC" w:rsidRPr="00D74AEC">
        <w:t>.</w:t>
      </w:r>
    </w:p>
    <w:p w14:paraId="5C75FB50" w14:textId="38AAE521"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(I</w:t>
      </w:r>
      <w:r w:rsidR="00C35C34">
        <w:rPr>
          <w:b/>
          <w:bCs/>
        </w:rPr>
        <w:t>)</w:t>
      </w:r>
      <w:r w:rsidR="00C35C34">
        <w:t xml:space="preserve">  </w:t>
      </w:r>
      <w:r w:rsidR="00C35C34">
        <w:tab/>
      </w:r>
      <w:r w:rsidR="00C35C34">
        <w:rPr>
          <w:b/>
          <w:bCs/>
        </w:rPr>
        <w:t xml:space="preserve">“Electronic Fund Transfer” </w:t>
      </w:r>
      <w:r w:rsidR="00C35C34">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D74AEC" w:rsidRPr="00D74AEC">
        <w:t xml:space="preserve"> or other electronic device capable of communicating with </w:t>
      </w:r>
      <w:r w:rsidR="005806B4">
        <w:t>such</w:t>
      </w:r>
      <w:r w:rsidR="005806B4" w:rsidRPr="00D74AEC">
        <w:t xml:space="preserve"> </w:t>
      </w:r>
      <w:r w:rsidR="00D74AEC" w:rsidRPr="00D74AEC">
        <w:t>financial institution</w:t>
      </w:r>
      <w:r w:rsidR="00C35C34">
        <w:t>, wire transfers, and automated clearinghouse transfers.</w:t>
      </w:r>
    </w:p>
    <w:p w14:paraId="35370C7F" w14:textId="10F12F3D"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J</w:t>
      </w:r>
      <w:r w:rsidR="00D74AEC" w:rsidRPr="00D74AEC">
        <w:rPr>
          <w:b/>
          <w:bCs/>
        </w:rPr>
        <w:t xml:space="preserve">)  </w:t>
      </w:r>
      <w:r w:rsidR="00D74AEC" w:rsidRPr="00D74AEC">
        <w:rPr>
          <w:b/>
          <w:bCs/>
        </w:rPr>
        <w:tab/>
        <w:t>“Electronic Signature”</w:t>
      </w:r>
      <w:r w:rsidR="00D74AEC" w:rsidRPr="00D74AEC">
        <w:t xml:space="preserve"> means an “Electronic Signature” as defined in the UETA or E-SIGN, as applicable.</w:t>
      </w:r>
    </w:p>
    <w:p w14:paraId="1BE73536" w14:textId="503A7CF7"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(K</w:t>
      </w:r>
      <w:r w:rsidR="00D74AEC" w:rsidRPr="00D74AEC">
        <w:rPr>
          <w:b/>
          <w:bCs/>
        </w:rPr>
        <w:t xml:space="preserve">)  </w:t>
      </w:r>
      <w:r w:rsidR="00D74AEC" w:rsidRPr="00D74AEC">
        <w:rPr>
          <w:b/>
          <w:bCs/>
        </w:rPr>
        <w:tab/>
        <w:t>“E-SIGN”</w:t>
      </w:r>
      <w:r w:rsidR="00D74AEC" w:rsidRPr="00D74AEC">
        <w:t xml:space="preserve"> means the Electronic Signatures in Global and National Commerce Act (15 U.S.C. § 7001 </w:t>
      </w:r>
      <w:r w:rsidR="00D74AEC" w:rsidRPr="00D74AEC">
        <w:rPr>
          <w:i/>
          <w:iCs/>
        </w:rPr>
        <w:t>et seq</w:t>
      </w:r>
      <w:r w:rsidR="00D74AEC" w:rsidRPr="00D74AEC">
        <w:t>.)</w:t>
      </w:r>
      <w:r w:rsidR="00D74AEC" w:rsidRPr="00D74AEC">
        <w:rPr>
          <w:i/>
          <w:iCs/>
        </w:rPr>
        <w:t xml:space="preserve">, </w:t>
      </w:r>
      <w:r w:rsidR="00D74AEC" w:rsidRPr="00D74AEC">
        <w:t>as it may be amended from time to time, or any applicable additional or successor legislation that governs the same subject matter.</w:t>
      </w:r>
    </w:p>
    <w:p w14:paraId="0FF120A0" w14:textId="7146C469"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L</w:t>
      </w:r>
      <w:r w:rsidR="00D74AEC" w:rsidRPr="00D74AEC">
        <w:rPr>
          <w:b/>
          <w:bCs/>
        </w:rPr>
        <w:t>)</w:t>
      </w:r>
      <w:r w:rsidR="00D74AEC" w:rsidRPr="00D74AEC">
        <w:t xml:space="preserve">  </w:t>
      </w:r>
      <w:r w:rsidR="00D74AEC" w:rsidRPr="00D74AEC">
        <w:tab/>
      </w:r>
      <w:r w:rsidR="00D74AEC" w:rsidRPr="00D74AEC">
        <w:rPr>
          <w:b/>
          <w:bCs/>
        </w:rPr>
        <w:t xml:space="preserve">“Escrow Items” </w:t>
      </w:r>
      <w:r w:rsidR="00D74AEC" w:rsidRPr="00D74AEC">
        <w:t>means</w:t>
      </w:r>
      <w:r w:rsidR="00FE5B96">
        <w:t>:</w:t>
      </w:r>
      <w:r w:rsidR="00D74AEC" w:rsidRPr="00D74AEC">
        <w:t xml:space="preserve"> (i) taxes and assessments and other items that can attain priority over this Security Instrument as a lien or encumbrance on the Property</w:t>
      </w:r>
      <w:r w:rsidR="00FE5B96">
        <w:t>;</w:t>
      </w:r>
      <w:r w:rsidR="00D74AEC" w:rsidRPr="00D74AEC">
        <w:t xml:space="preserve"> (ii) leasehold payments or ground rents on the Property, if any</w:t>
      </w:r>
      <w:r w:rsidR="00FE5B96">
        <w:t>;</w:t>
      </w:r>
      <w:r w:rsidR="00D74AEC" w:rsidRPr="00D74AEC">
        <w:t xml:space="preserve"> (iii) premiums for any and all insurance required by Lender under Section 5</w:t>
      </w:r>
      <w:r w:rsidR="00FE5B96">
        <w:t>;</w:t>
      </w:r>
      <w:r w:rsidR="00D74AEC" w:rsidRPr="00D74AEC">
        <w:t xml:space="preserve"> (iv) Mortgage Insurance premiums, if any, or any sums payable by Borrower to Lender in lieu of the payment of Mortgage Insurance premiums in accordance with the provisions of Section 11</w:t>
      </w:r>
      <w:r w:rsidR="00FE5B96">
        <w:t>;</w:t>
      </w:r>
      <w:r w:rsidR="00D74AEC" w:rsidRPr="00D74AEC">
        <w:t xml:space="preserve"> and (v) Community Association Dues, Fees</w:t>
      </w:r>
      <w:r w:rsidR="00FE5B96">
        <w:t>,</w:t>
      </w:r>
      <w:r w:rsidR="00D74AEC" w:rsidRPr="00D74AEC">
        <w:t xml:space="preserve"> and Assessments if Lender requires that they be escrowed beginning at </w:t>
      </w:r>
      <w:r w:rsidR="008A4868">
        <w:t xml:space="preserve">Loan closing </w:t>
      </w:r>
      <w:r w:rsidR="00D74AEC" w:rsidRPr="00D74AEC">
        <w:t>or at any time during the Loan term.</w:t>
      </w:r>
    </w:p>
    <w:p w14:paraId="307D62F5" w14:textId="49CB3C62" w:rsidR="00C35C34" w:rsidRDefault="0024606C">
      <w:pPr>
        <w:widowControl/>
        <w:jc w:val="both"/>
      </w:pPr>
      <w:r>
        <w:rPr>
          <w:b/>
          <w:bCs/>
        </w:rPr>
        <w:t>(M</w:t>
      </w:r>
      <w:r w:rsidR="00D74AEC" w:rsidRPr="00D74AEC">
        <w:rPr>
          <w:b/>
          <w:bCs/>
        </w:rPr>
        <w:t>)</w:t>
      </w:r>
      <w:r w:rsidR="00D74AEC" w:rsidRPr="00D74AEC">
        <w:t xml:space="preserve">  </w:t>
      </w:r>
      <w:r w:rsidR="00D74AEC" w:rsidRPr="00D74AEC">
        <w:tab/>
      </w:r>
      <w:r w:rsidR="00D74AEC" w:rsidRPr="00D74AEC">
        <w:rPr>
          <w:b/>
          <w:bCs/>
        </w:rPr>
        <w:t xml:space="preserve">“Loan” </w:t>
      </w:r>
      <w:r w:rsidR="00D74AEC" w:rsidRPr="00D74AEC">
        <w:t>means the debt</w:t>
      </w:r>
      <w:r w:rsidR="00A7212A">
        <w:t xml:space="preserve"> obligation</w:t>
      </w:r>
      <w:r w:rsidR="00D74AEC" w:rsidRPr="00D74AEC">
        <w:t xml:space="preserve"> evidenced by the Note, plus interest, any prepayment charges</w:t>
      </w:r>
      <w:r w:rsidR="005806B4">
        <w:t>, costs, expenses,</w:t>
      </w:r>
      <w:r w:rsidR="00D74AEC" w:rsidRPr="00D74AEC">
        <w:t xml:space="preserve"> and late charges due under the Note, and all sums due under this Security Instrument, plus interest.</w:t>
      </w:r>
    </w:p>
    <w:p w14:paraId="554A19C2" w14:textId="5DC34E04" w:rsidR="00C35C34" w:rsidRDefault="00D74AE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D74AEC">
        <w:rPr>
          <w:b/>
          <w:bCs/>
        </w:rPr>
        <w:lastRenderedPageBreak/>
        <w:t>(</w:t>
      </w:r>
      <w:r w:rsidR="0024606C">
        <w:rPr>
          <w:b/>
          <w:bCs/>
        </w:rPr>
        <w:t>N</w:t>
      </w:r>
      <w:r w:rsidRPr="00D74AEC">
        <w:rPr>
          <w:b/>
          <w:bCs/>
        </w:rPr>
        <w:t xml:space="preserve">)  </w:t>
      </w:r>
      <w:r w:rsidRPr="00D74AEC">
        <w:rPr>
          <w:b/>
          <w:bCs/>
        </w:rPr>
        <w:tab/>
        <w:t>“Loan Servicer”</w:t>
      </w:r>
      <w:r w:rsidRPr="00D74AEC">
        <w:t xml:space="preserve"> means the entity that has the contractual right to receive Borrower’s Periodic Payments</w:t>
      </w:r>
      <w:r w:rsidR="00E844C1">
        <w:t xml:space="preserve"> and any other payments made by Borrower,</w:t>
      </w:r>
      <w:r w:rsidRPr="00D74AEC">
        <w:t xml:space="preserve"> and administers the Loan on behalf of Lender.  Loan Servicer does not include a sub-servicer, which is an entity that may service the Loan on behalf of the Loan Servicer.</w:t>
      </w:r>
    </w:p>
    <w:p w14:paraId="16CB0FA1" w14:textId="190E7E26"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(O</w:t>
      </w:r>
      <w:r w:rsidR="00D74AEC" w:rsidRPr="00D74AEC">
        <w:rPr>
          <w:b/>
          <w:bCs/>
        </w:rPr>
        <w:t>)</w:t>
      </w:r>
      <w:r w:rsidR="00D74AEC" w:rsidRPr="00D74AEC">
        <w:t xml:space="preserve"> </w:t>
      </w:r>
      <w:r w:rsidR="00D74AEC" w:rsidRPr="00D74AEC">
        <w:tab/>
      </w:r>
      <w:r w:rsidR="00D74AEC">
        <w:rPr>
          <w:b/>
          <w:bCs/>
        </w:rPr>
        <w:t xml:space="preserve"> </w:t>
      </w:r>
      <w:r w:rsidR="00C35C34">
        <w:rPr>
          <w:b/>
          <w:bCs/>
        </w:rPr>
        <w:t xml:space="preserve">“Miscellaneous Proceeds” </w:t>
      </w:r>
      <w:r w:rsidR="00C35C34">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07235966" w14:textId="03224B61"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P</w:t>
      </w:r>
      <w:r>
        <w:rPr>
          <w:b/>
          <w:bCs/>
        </w:rPr>
        <w:t>)</w:t>
      </w:r>
      <w:r>
        <w:t xml:space="preserve">  </w:t>
      </w:r>
      <w:r>
        <w:tab/>
      </w:r>
      <w:r>
        <w:rPr>
          <w:b/>
          <w:bCs/>
        </w:rPr>
        <w:t xml:space="preserve">“Mortgage Insurance” </w:t>
      </w:r>
      <w:r>
        <w:t xml:space="preserve">means insurance protecting Lender against the nonpayment of, or </w:t>
      </w:r>
      <w:r w:rsidR="00D74AEC" w:rsidRPr="00D74AEC">
        <w:t>Default</w:t>
      </w:r>
      <w:r>
        <w:t xml:space="preserve"> on, the Loan.</w:t>
      </w:r>
    </w:p>
    <w:p w14:paraId="72296396" w14:textId="2F4C6973"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4606C">
        <w:rPr>
          <w:b/>
          <w:bCs/>
        </w:rPr>
        <w:t>Q</w:t>
      </w:r>
      <w:r w:rsidR="00D74AEC" w:rsidRPr="00D74AEC">
        <w:rPr>
          <w:b/>
          <w:bCs/>
        </w:rPr>
        <w:t>)</w:t>
      </w:r>
      <w:r w:rsidR="00D74AEC" w:rsidRPr="00D74AEC">
        <w:t xml:space="preserve"> </w:t>
      </w:r>
      <w:r w:rsidR="00D74AEC" w:rsidRPr="00D74AEC">
        <w:tab/>
        <w:t>“</w:t>
      </w:r>
      <w:r w:rsidR="00D74AEC" w:rsidRPr="00D74AEC">
        <w:rPr>
          <w:b/>
          <w:bCs/>
        </w:rPr>
        <w:t>Partial Payment</w:t>
      </w:r>
      <w:r w:rsidR="00D74AEC" w:rsidRPr="00D74AEC">
        <w:t>” means any payment by Borrower</w:t>
      </w:r>
      <w:r w:rsidR="008A4868">
        <w:t>, other than a voluntary prepayment</w:t>
      </w:r>
      <w:r w:rsidR="005806B4">
        <w:t xml:space="preserve"> permitted under the Note</w:t>
      </w:r>
      <w:r w:rsidR="008A4868">
        <w:t>,</w:t>
      </w:r>
      <w:r w:rsidR="00D74AEC" w:rsidRPr="00D74AEC">
        <w:t xml:space="preserve"> </w:t>
      </w:r>
      <w:r w:rsidR="005806B4">
        <w:t xml:space="preserve">which </w:t>
      </w:r>
      <w:r w:rsidR="00D74AEC" w:rsidRPr="00D74AEC">
        <w:t xml:space="preserve">is less than a full </w:t>
      </w:r>
      <w:r w:rsidR="002F693C">
        <w:t xml:space="preserve">outstanding </w:t>
      </w:r>
      <w:r w:rsidR="00D74AEC" w:rsidRPr="00D74AEC">
        <w:t>Periodic Payment.</w:t>
      </w:r>
    </w:p>
    <w:p w14:paraId="38DE60E9" w14:textId="21764063"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(R</w:t>
      </w:r>
      <w:r w:rsidR="00C35C34">
        <w:rPr>
          <w:b/>
          <w:bCs/>
        </w:rPr>
        <w:t>)</w:t>
      </w:r>
      <w:r w:rsidR="00C35C34">
        <w:t xml:space="preserve">  </w:t>
      </w:r>
      <w:r w:rsidR="00C35C34">
        <w:tab/>
      </w:r>
      <w:r w:rsidR="00C35C34">
        <w:rPr>
          <w:b/>
          <w:bCs/>
        </w:rPr>
        <w:t xml:space="preserve">“Periodic Payment” </w:t>
      </w:r>
      <w:r w:rsidR="00C35C34">
        <w:t>means the regularly scheduled amount due for (i) principal and interest under the Note, plus (ii) any amounts under Section 3.</w:t>
      </w:r>
    </w:p>
    <w:p w14:paraId="4638A861" w14:textId="2F6BECEB" w:rsidR="00C35C34" w:rsidRDefault="00C35C34">
      <w:pPr>
        <w:pStyle w:val="A"/>
        <w:widowControl/>
        <w:jc w:val="both"/>
        <w:rPr>
          <w:caps/>
        </w:rPr>
      </w:pPr>
      <w:r>
        <w:rPr>
          <w:b/>
          <w:bCs/>
        </w:rPr>
        <w:t>(</w:t>
      </w:r>
      <w:r w:rsidR="0024606C">
        <w:rPr>
          <w:b/>
          <w:bCs/>
        </w:rPr>
        <w:t>S</w:t>
      </w:r>
      <w:r w:rsidR="00D74AEC" w:rsidRPr="00D74AEC">
        <w:rPr>
          <w:b/>
          <w:bCs/>
        </w:rPr>
        <w:t>)</w:t>
      </w:r>
      <w:r w:rsidR="00D74AEC" w:rsidRPr="00D74AEC">
        <w:t xml:space="preserve">  </w:t>
      </w:r>
      <w:r w:rsidR="0024606C">
        <w:tab/>
      </w:r>
      <w:r w:rsidR="00D74AEC" w:rsidRPr="00D74AEC">
        <w:rPr>
          <w:b/>
          <w:bCs/>
        </w:rPr>
        <w:t xml:space="preserve">“Property” </w:t>
      </w:r>
      <w:r w:rsidR="00D74AEC" w:rsidRPr="00D74AEC">
        <w:t>means the property described below under the heading “</w:t>
      </w:r>
      <w:r w:rsidR="00D74AEC" w:rsidRPr="00D74AEC">
        <w:rPr>
          <w:caps/>
        </w:rPr>
        <w:t>TRANSFER OF RIGHTS IN THE PROPERTY.”</w:t>
      </w:r>
    </w:p>
    <w:p w14:paraId="7B38BABC" w14:textId="572EA22B" w:rsidR="002F693C" w:rsidRPr="0021423F" w:rsidRDefault="002F693C">
      <w:pPr>
        <w:pStyle w:val="A"/>
        <w:widowControl/>
        <w:jc w:val="both"/>
        <w:rPr>
          <w:b/>
        </w:rPr>
      </w:pPr>
      <w:r>
        <w:rPr>
          <w:b/>
          <w:caps/>
        </w:rPr>
        <w:t>(T)</w:t>
      </w:r>
      <w:r>
        <w:rPr>
          <w:b/>
          <w:caps/>
        </w:rPr>
        <w:tab/>
        <w:t>“R</w:t>
      </w:r>
      <w:r w:rsidRPr="0021423F">
        <w:rPr>
          <w:b/>
        </w:rPr>
        <w:t xml:space="preserve">ents” </w:t>
      </w:r>
      <w:r w:rsidRPr="0021423F">
        <w:t>means</w:t>
      </w:r>
      <w:r>
        <w:t xml:space="preserve"> all amounts received by or due Borrower in connection with </w:t>
      </w:r>
      <w:r w:rsidR="00E844C1">
        <w:t xml:space="preserve">the </w:t>
      </w:r>
      <w:r>
        <w:t>lease</w:t>
      </w:r>
      <w:r w:rsidR="00E844C1">
        <w:t>, use</w:t>
      </w:r>
      <w:r w:rsidR="00FE5B96">
        <w:t>,</w:t>
      </w:r>
      <w:r w:rsidR="00E844C1">
        <w:t xml:space="preserve"> and/or occupancy</w:t>
      </w:r>
      <w:r>
        <w:t xml:space="preserve"> of the Property</w:t>
      </w:r>
      <w:r w:rsidR="00E844C1">
        <w:t xml:space="preserve"> by a party other than Borrower</w:t>
      </w:r>
      <w:r>
        <w:t>.</w:t>
      </w:r>
    </w:p>
    <w:p w14:paraId="06A073FF" w14:textId="42E9DBD1"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U</w:t>
      </w:r>
      <w:r w:rsidR="00D74AEC" w:rsidRPr="00D74AEC">
        <w:rPr>
          <w:b/>
          <w:bCs/>
        </w:rPr>
        <w:t>)</w:t>
      </w:r>
      <w:r w:rsidR="00D74AEC" w:rsidRPr="00D74AEC">
        <w:t xml:space="preserve">  </w:t>
      </w:r>
      <w:r w:rsidR="00D74AEC" w:rsidRPr="00D74AEC">
        <w:tab/>
      </w:r>
      <w:r w:rsidR="00C35C34">
        <w:rPr>
          <w:b/>
          <w:bCs/>
        </w:rPr>
        <w:t xml:space="preserve">“RESPA” </w:t>
      </w:r>
      <w:r w:rsidR="00C35C34">
        <w:t xml:space="preserve">means the Real Estate Settlement Procedures Act (12 U.S.C. § 2601 </w:t>
      </w:r>
      <w:r w:rsidR="00C35C34">
        <w:rPr>
          <w:i/>
          <w:iCs/>
        </w:rPr>
        <w:t>et seq.</w:t>
      </w:r>
      <w:r w:rsidR="00C35C34">
        <w:t>) and its implementing regulation, Regulation X (</w:t>
      </w:r>
      <w:r w:rsidR="00D74AEC" w:rsidRPr="00D74AEC">
        <w:t>12</w:t>
      </w:r>
      <w:r w:rsidR="00C35C34">
        <w:t xml:space="preserve"> C.F.R. Part </w:t>
      </w:r>
      <w:r w:rsidR="00D74AEC" w:rsidRPr="00D74AEC">
        <w:t>1024</w:t>
      </w:r>
      <w:r w:rsidR="00C35C34">
        <w:t xml:space="preserve">), as they </w:t>
      </w:r>
      <w:r w:rsidR="00D74AEC" w:rsidRPr="00D74AEC">
        <w:t>may</w:t>
      </w:r>
      <w:r w:rsidR="00C35C34">
        <w:t xml:space="preserve"> be amended from time to time, or any additional or successor </w:t>
      </w:r>
      <w:r w:rsidR="00D74AEC" w:rsidRPr="00D74AEC">
        <w:t xml:space="preserve">federal </w:t>
      </w:r>
      <w:r w:rsidR="00C35C34">
        <w:t xml:space="preserve">legislation or regulation that governs the same subject matter.  </w:t>
      </w:r>
      <w:r w:rsidR="008A4868">
        <w:t xml:space="preserve">When </w:t>
      </w:r>
      <w:r w:rsidR="00C35C34">
        <w:t xml:space="preserve">used in this Security Instrument, “RESPA” refers to all requirements and restrictions that </w:t>
      </w:r>
      <w:r w:rsidR="008A4868">
        <w:t xml:space="preserve">would apply </w:t>
      </w:r>
      <w:r w:rsidR="00C35C34">
        <w:t>to a “federally related mortgage loan” even if the Loan does not qualify as a “federally related mortgage loan” under RESPA.</w:t>
      </w:r>
    </w:p>
    <w:p w14:paraId="548EC08C" w14:textId="61FF1282" w:rsidR="00C35C34" w:rsidRDefault="00C35C34">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V</w:t>
      </w:r>
      <w:r>
        <w:rPr>
          <w:b/>
          <w:bCs/>
        </w:rPr>
        <w:t>)</w:t>
      </w:r>
      <w:r>
        <w:t xml:space="preserve">  </w:t>
      </w:r>
      <w:r>
        <w:tab/>
      </w:r>
      <w:r>
        <w:rPr>
          <w:b/>
          <w:bCs/>
        </w:rPr>
        <w:t xml:space="preserve">“Successor in Interest of Borrower” </w:t>
      </w:r>
      <w:r>
        <w:t>means any party that has taken title to the Property, whether or not that party has assumed Borrower’s obligations under the Note and/or this Security Instrument.</w:t>
      </w:r>
    </w:p>
    <w:p w14:paraId="037D9C92" w14:textId="1175F04D" w:rsidR="00C35C34" w:rsidRDefault="0024606C">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bCs/>
        </w:rPr>
        <w:t>(</w:t>
      </w:r>
      <w:r w:rsidR="002F693C">
        <w:rPr>
          <w:b/>
          <w:bCs/>
        </w:rPr>
        <w:t>W</w:t>
      </w:r>
      <w:r w:rsidR="00D74AEC" w:rsidRPr="00D74AEC">
        <w:rPr>
          <w:b/>
          <w:bCs/>
        </w:rPr>
        <w:t xml:space="preserve">)  </w:t>
      </w:r>
      <w:r w:rsidR="00D74AEC" w:rsidRPr="00D74AEC">
        <w:rPr>
          <w:b/>
          <w:bCs/>
        </w:rPr>
        <w:tab/>
        <w:t>“UETA”</w:t>
      </w:r>
      <w:r w:rsidR="00D74AEC" w:rsidRPr="00D74AEC">
        <w:t xml:space="preserve"> means the Uniform Electronic Transactions Act, as enacted by the jurisdiction in which the Property is located, as </w:t>
      </w:r>
      <w:r w:rsidR="009337D6">
        <w:t xml:space="preserve">it </w:t>
      </w:r>
      <w:r w:rsidR="00D74AEC" w:rsidRPr="00D74AEC">
        <w:t>may be amended from time to time, or any applicable additional or successor legislation that governs the same subject matter.</w:t>
      </w:r>
    </w:p>
    <w:p w14:paraId="04EC3B20" w14:textId="6E81C3FA" w:rsidR="00532543" w:rsidRDefault="00532543">
      <w:pPr>
        <w:widowControl/>
        <w:autoSpaceDE/>
        <w:autoSpaceDN/>
        <w:adjustRightInd/>
        <w:spacing w:after="200" w:line="276" w:lineRule="auto"/>
      </w:pPr>
      <w:r>
        <w:br w:type="page"/>
      </w:r>
    </w:p>
    <w:p w14:paraId="034846AF"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75A4E2EF"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51A2E063" w14:textId="77777777" w:rsidR="00C35C34" w:rsidRDefault="00C35C34">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C5C97DF" w14:textId="1E008196" w:rsidR="00B5324A" w:rsidRDefault="00C35C34"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This Security Instrument secures to Lender (i) the repayment of the Loan, and all renewals, extensions</w:t>
      </w:r>
      <w:r w:rsidR="00FE5B96">
        <w:t>,</w:t>
      </w:r>
      <w:r>
        <w:t xml:space="preserve"> and modifications of the Note</w:t>
      </w:r>
      <w:r w:rsidR="00FE5B96">
        <w:t>,</w:t>
      </w:r>
      <w:r>
        <w:t xml:space="preserve"> and (ii) the performance of Borrower’s covenants and agreements under this Security Instrument and the Note.  For this purpose, Borrower grant</w:t>
      </w:r>
      <w:r w:rsidR="001A3211">
        <w:t>s</w:t>
      </w:r>
      <w:r>
        <w:t xml:space="preserve"> and convey</w:t>
      </w:r>
      <w:r w:rsidR="001A3211">
        <w:t>s</w:t>
      </w:r>
      <w:r>
        <w:t xml:space="preserve"> to Lender, with power of sale, the following described property located in the </w:t>
      </w:r>
    </w:p>
    <w:p w14:paraId="70870FA7" w14:textId="0369F5EF" w:rsidR="00C10B58" w:rsidRDefault="00C35C34"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________</w:t>
      </w:r>
      <w:r w:rsidR="002F693C">
        <w:t>___________</w:t>
      </w:r>
      <w:r>
        <w:t>__________</w:t>
      </w:r>
      <w:r w:rsidR="00C10B58">
        <w:t>____</w:t>
      </w:r>
      <w:r>
        <w:t xml:space="preserve">_ </w:t>
      </w:r>
      <w:r w:rsidR="00C10B58">
        <w:t>of</w:t>
      </w:r>
      <w:r w:rsidR="00B5324A">
        <w:t xml:space="preserve"> __</w:t>
      </w:r>
      <w:r w:rsidR="00C10B58">
        <w:t>_________________________________</w:t>
      </w:r>
      <w:r w:rsidR="008C7244">
        <w:t xml:space="preserve"> :</w:t>
      </w:r>
    </w:p>
    <w:p w14:paraId="087063C5" w14:textId="4EB40CD1" w:rsidR="00C35C34" w:rsidRDefault="00C10B58" w:rsidP="00C10B58">
      <w:pPr>
        <w:widowControl/>
        <w:tabs>
          <w:tab w:val="left" w:pos="-1080"/>
          <w:tab w:val="left" w:pos="-720"/>
          <w:tab w:val="left" w:pos="0"/>
          <w:tab w:val="left" w:pos="720"/>
          <w:tab w:val="left" w:pos="1080"/>
          <w:tab w:val="left" w:pos="2160"/>
          <w:tab w:val="left" w:pos="2880"/>
          <w:tab w:val="left" w:pos="3420"/>
          <w:tab w:val="left" w:pos="3870"/>
          <w:tab w:val="left" w:pos="4590"/>
          <w:tab w:val="left" w:pos="6840"/>
          <w:tab w:val="left" w:pos="7290"/>
          <w:tab w:val="left" w:pos="8640"/>
        </w:tabs>
        <w:jc w:val="both"/>
      </w:pPr>
      <w:r>
        <w:tab/>
      </w:r>
      <w:r w:rsidR="00C35C34">
        <w:t xml:space="preserve">[Type </w:t>
      </w:r>
      <w:r>
        <w:t xml:space="preserve">of Recording Jurisdiction] </w:t>
      </w:r>
      <w:r>
        <w:tab/>
        <w:t xml:space="preserve">      </w:t>
      </w:r>
      <w:r w:rsidR="00C35C34">
        <w:t>[Name of Recording Jurisdiction]</w:t>
      </w:r>
    </w:p>
    <w:p w14:paraId="5AB037D5"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5ADA38"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9726923"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53858E7"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DB7730E"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1C5B176"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835B962"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015C34F" w14:textId="77777777" w:rsidR="00C35C34" w:rsidRDefault="00C35C34">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E6CD119" w14:textId="77777777" w:rsidR="0021423F" w:rsidRDefault="0021423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F9E876B" w14:textId="77777777" w:rsidR="0021423F" w:rsidRDefault="0021423F">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DF29E52" w14:textId="5FA522C4" w:rsidR="00C35C34" w:rsidRDefault="00C35C34">
      <w:pPr>
        <w:keepNext/>
        <w:keepLines/>
        <w:widowControl/>
        <w:tabs>
          <w:tab w:val="left" w:pos="-1080"/>
          <w:tab w:val="left" w:pos="-720"/>
          <w:tab w:val="left" w:pos="0"/>
          <w:tab w:val="left" w:pos="540"/>
          <w:tab w:val="left" w:pos="720"/>
          <w:tab w:val="left" w:pos="2160"/>
          <w:tab w:val="left" w:pos="2880"/>
          <w:tab w:val="left" w:pos="3420"/>
          <w:tab w:val="left" w:pos="4860"/>
          <w:tab w:val="left" w:pos="6840"/>
          <w:tab w:val="left" w:pos="7290"/>
          <w:tab w:val="left" w:pos="8640"/>
        </w:tabs>
        <w:jc w:val="both"/>
      </w:pPr>
      <w:r>
        <w:t>which currently has the address of</w:t>
      </w:r>
      <w:r w:rsidR="00B5324A">
        <w:t xml:space="preserve">  </w:t>
      </w:r>
      <w:r w:rsidR="002F693C">
        <w:t>_____________</w:t>
      </w:r>
      <w:r w:rsidR="00C10B58">
        <w:t>____________</w:t>
      </w:r>
      <w:r>
        <w:t>_____</w:t>
      </w:r>
      <w:r w:rsidR="00F9704F">
        <w:t>______</w:t>
      </w:r>
      <w:r>
        <w:t>______________</w:t>
      </w:r>
    </w:p>
    <w:p w14:paraId="2FB06391" w14:textId="77777777" w:rsidR="00C35C34" w:rsidRDefault="00C35C34">
      <w:pPr>
        <w:keepNext/>
        <w:widowControl/>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ind w:firstLine="5940"/>
      </w:pPr>
      <w:r>
        <w:t>[Street]</w:t>
      </w:r>
    </w:p>
    <w:p w14:paraId="1CE878DC" w14:textId="0ACD05D4" w:rsidR="00C35C34" w:rsidRDefault="00C35C34">
      <w:pPr>
        <w:widowControl/>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pPr>
      <w:r>
        <w:t>__________________</w:t>
      </w:r>
      <w:r w:rsidR="00F9704F">
        <w:t>___</w:t>
      </w:r>
      <w:r>
        <w:t xml:space="preserve">_____, </w:t>
      </w:r>
      <w:r w:rsidR="00C10B58">
        <w:t xml:space="preserve">Georgia </w:t>
      </w:r>
      <w:r w:rsidR="00D74AEC" w:rsidRPr="00D74AEC">
        <w:t>______</w:t>
      </w:r>
      <w:r>
        <w:t>_______</w:t>
      </w:r>
      <w:r w:rsidR="00F9704F">
        <w:t>_____</w:t>
      </w:r>
      <w:r>
        <w:t>_______ (“Property Address</w:t>
      </w:r>
      <w:r w:rsidR="00B5324A">
        <w:t>”)</w:t>
      </w:r>
      <w:r w:rsidR="008A4868">
        <w:t>;</w:t>
      </w:r>
    </w:p>
    <w:p w14:paraId="1D7158D4" w14:textId="3672DFFF" w:rsidR="00C35C34" w:rsidRDefault="00C10B58" w:rsidP="00280D3D">
      <w:pPr>
        <w:widowControl/>
        <w:tabs>
          <w:tab w:val="left" w:pos="1260"/>
          <w:tab w:val="left" w:pos="5040"/>
        </w:tabs>
        <w:jc w:val="both"/>
      </w:pPr>
      <w:r>
        <w:tab/>
        <w:t>[City]</w:t>
      </w:r>
      <w:r>
        <w:tab/>
      </w:r>
      <w:r w:rsidR="00C35C34">
        <w:t>[Zip Code]</w:t>
      </w:r>
    </w:p>
    <w:p w14:paraId="20698CBE" w14:textId="77777777" w:rsidR="00C10B58" w:rsidRDefault="00C10B58">
      <w:pPr>
        <w:widowControl/>
        <w:tabs>
          <w:tab w:val="left" w:pos="0"/>
        </w:tabs>
        <w:ind w:firstLine="720"/>
        <w:jc w:val="both"/>
      </w:pPr>
    </w:p>
    <w:p w14:paraId="0C4912B1" w14:textId="1B1C0E68" w:rsidR="00C35C34" w:rsidRDefault="00C35C34">
      <w:pPr>
        <w:widowControl/>
        <w:tabs>
          <w:tab w:val="left" w:pos="0"/>
        </w:tabs>
        <w:ind w:firstLine="720"/>
        <w:jc w:val="both"/>
      </w:pPr>
      <w:r>
        <w:t>TO HAVE AND TO HOLD this property unto Lender, forever, together with</w:t>
      </w:r>
      <w:r w:rsidR="00C10B58">
        <w:t xml:space="preserve"> </w:t>
      </w:r>
      <w:r>
        <w:t xml:space="preserve">all the improvements now or </w:t>
      </w:r>
      <w:r w:rsidR="00D74AEC" w:rsidRPr="00D74AEC">
        <w:t>subsequently</w:t>
      </w:r>
      <w:r>
        <w:t xml:space="preserve"> erected on the property, </w:t>
      </w:r>
      <w:r w:rsidR="00E10FB8">
        <w:t>including replacements and additions to the improvements on such property,</w:t>
      </w:r>
      <w:r w:rsidR="00D74AEC" w:rsidRPr="00D74AEC">
        <w:t xml:space="preserve"> all property rights</w:t>
      </w:r>
      <w:r w:rsidR="00E10FB8">
        <w:t>,</w:t>
      </w:r>
      <w:r w:rsidR="00D74AEC" w:rsidRPr="00D74AEC">
        <w:t xml:space="preserve"> including, without limitation,</w:t>
      </w:r>
      <w:r>
        <w:t xml:space="preserve"> all easements, appurtenances, </w:t>
      </w:r>
      <w:r w:rsidR="00D74AEC" w:rsidRPr="00D74AEC">
        <w:t>royalties, mineral rights, oil or gas rights or profits, water rights</w:t>
      </w:r>
      <w:r w:rsidR="00E10FB8">
        <w:t>,</w:t>
      </w:r>
      <w:r w:rsidR="00D74AEC" w:rsidRPr="00D74AEC">
        <w:t xml:space="preserve"> </w:t>
      </w:r>
      <w:r>
        <w:t xml:space="preserve">and fixtures now or </w:t>
      </w:r>
      <w:r w:rsidR="00D74AEC" w:rsidRPr="00D74AEC">
        <w:t>subsequently</w:t>
      </w:r>
      <w:r>
        <w:t xml:space="preserve"> a part of the property</w:t>
      </w:r>
      <w:r w:rsidR="00E10FB8">
        <w:t>.</w:t>
      </w:r>
      <w:r>
        <w:t xml:space="preserve">  All of the foregoing is referred to in this Security Instrument as the “Property.”</w:t>
      </w:r>
    </w:p>
    <w:p w14:paraId="6A5ED695" w14:textId="77777777" w:rsidR="00C35C34" w:rsidRDefault="00C35C34">
      <w:pPr>
        <w:widowControl/>
        <w:tabs>
          <w:tab w:val="left" w:pos="0"/>
        </w:tabs>
        <w:jc w:val="both"/>
      </w:pPr>
    </w:p>
    <w:p w14:paraId="535AFA81" w14:textId="70522A3D" w:rsidR="00C35C34" w:rsidRDefault="00C35C34">
      <w:pPr>
        <w:widowControl/>
        <w:tabs>
          <w:tab w:val="left" w:pos="0"/>
        </w:tabs>
        <w:ind w:firstLine="720"/>
        <w:jc w:val="both"/>
      </w:pPr>
      <w:r>
        <w:t xml:space="preserve">BORROWER </w:t>
      </w:r>
      <w:r w:rsidR="00D74AEC" w:rsidRPr="00D74AEC">
        <w:t xml:space="preserve">REPRESENTS, WARRANTS, </w:t>
      </w:r>
      <w:r>
        <w:t>COVENANTS</w:t>
      </w:r>
      <w:r w:rsidR="00FE5B96">
        <w:t>,</w:t>
      </w:r>
      <w:r>
        <w:t xml:space="preserve"> </w:t>
      </w:r>
      <w:r w:rsidR="00D74AEC" w:rsidRPr="00D74AEC">
        <w:t xml:space="preserve">AND AGREES </w:t>
      </w:r>
      <w:r>
        <w:t>that</w:t>
      </w:r>
      <w:r w:rsidR="00D74AEC" w:rsidRPr="00D74AEC">
        <w:t>: (i)</w:t>
      </w:r>
      <w:r>
        <w:t xml:space="preserve"> Borrower lawfully </w:t>
      </w:r>
      <w:r w:rsidR="00D74AEC" w:rsidRPr="00D74AEC">
        <w:t>owns and possesses</w:t>
      </w:r>
      <w:r>
        <w:t xml:space="preserve"> the </w:t>
      </w:r>
      <w:r w:rsidR="00D74AEC" w:rsidRPr="00D74AEC">
        <w:t>Property conveyed in this Security Instrument in fee simple or lawfully has the right to use and occupy the Property under a leasehold estate; (ii) Borrower</w:t>
      </w:r>
      <w:r>
        <w:t xml:space="preserve"> has the right to grant and convey the Property</w:t>
      </w:r>
      <w:r w:rsidR="00FE5B96">
        <w:t xml:space="preserve"> or Borrower’s leasehold interest in the Property</w:t>
      </w:r>
      <w:r w:rsidR="00D74AEC" w:rsidRPr="00D74AEC">
        <w:t>;</w:t>
      </w:r>
      <w:r>
        <w:t xml:space="preserve"> and </w:t>
      </w:r>
      <w:r w:rsidR="00D74AEC" w:rsidRPr="00D74AEC">
        <w:t>(iii)</w:t>
      </w:r>
      <w:r>
        <w:t xml:space="preserve"> the Property is unencumbered, </w:t>
      </w:r>
      <w:r w:rsidR="00D74AEC" w:rsidRPr="00D74AEC">
        <w:t xml:space="preserve">and not subject to any other ownership interest in the Property, </w:t>
      </w:r>
      <w:r>
        <w:t xml:space="preserve">except for encumbrances </w:t>
      </w:r>
      <w:r w:rsidR="00D74AEC" w:rsidRPr="00D74AEC">
        <w:t xml:space="preserve">and ownership interests </w:t>
      </w:r>
      <w:r>
        <w:t xml:space="preserve">of record.  Borrower warrants </w:t>
      </w:r>
      <w:r w:rsidR="00D74AEC" w:rsidRPr="00D74AEC">
        <w:t>the title to the Property and covenants and agrees to defend</w:t>
      </w:r>
      <w:r>
        <w:t xml:space="preserve"> the title to the Property against all claims and demands, subject to any encumbrances</w:t>
      </w:r>
      <w:r w:rsidR="008A4868">
        <w:t xml:space="preserve"> and ownership interests</w:t>
      </w:r>
      <w:r>
        <w:t xml:space="preserve"> of record</w:t>
      </w:r>
      <w:r w:rsidR="008A4868">
        <w:t xml:space="preserve"> as of Loan closing</w:t>
      </w:r>
      <w:r>
        <w:t>.</w:t>
      </w:r>
    </w:p>
    <w:p w14:paraId="644901AD" w14:textId="77777777" w:rsidR="00C35C34" w:rsidRDefault="00C35C34">
      <w:pPr>
        <w:widowControl/>
        <w:tabs>
          <w:tab w:val="left" w:pos="0"/>
        </w:tabs>
        <w:jc w:val="both"/>
      </w:pPr>
    </w:p>
    <w:p w14:paraId="5FD22961" w14:textId="479EAC07" w:rsidR="00C35C34" w:rsidRDefault="00C35C34">
      <w:pPr>
        <w:widowControl/>
        <w:tabs>
          <w:tab w:val="left" w:pos="0"/>
        </w:tabs>
        <w:ind w:firstLine="720"/>
        <w:jc w:val="both"/>
      </w:pPr>
      <w:r>
        <w:t>THIS SECURITY INSTRUMENT combines uniform covenants for national use</w:t>
      </w:r>
      <w:r w:rsidR="002F693C">
        <w:t xml:space="preserve"> with limited variations</w:t>
      </w:r>
      <w:r>
        <w:t xml:space="preserve"> and non-uniform covenants </w:t>
      </w:r>
      <w:r w:rsidR="002F693C">
        <w:t xml:space="preserve">that reflect specific </w:t>
      </w:r>
      <w:r w:rsidR="00E10FB8">
        <w:t xml:space="preserve">Georgia </w:t>
      </w:r>
      <w:r w:rsidR="002F693C">
        <w:t xml:space="preserve">state requirements </w:t>
      </w:r>
      <w:r>
        <w:t>to constitute a uniform security instrument covering real property.</w:t>
      </w:r>
    </w:p>
    <w:p w14:paraId="1C8A5EC8" w14:textId="77777777" w:rsidR="00C35C34" w:rsidRDefault="00C35C34">
      <w:pPr>
        <w:widowControl/>
        <w:tabs>
          <w:tab w:val="left" w:pos="0"/>
        </w:tabs>
        <w:jc w:val="both"/>
      </w:pPr>
    </w:p>
    <w:p w14:paraId="05E13D74" w14:textId="77777777" w:rsidR="00773DE8" w:rsidRDefault="00773DE8" w:rsidP="00773DE8">
      <w:pPr>
        <w:widowControl/>
        <w:tabs>
          <w:tab w:val="left" w:pos="0"/>
        </w:tabs>
        <w:ind w:firstLine="720"/>
        <w:jc w:val="both"/>
      </w:pPr>
      <w:r>
        <w:t>UNIFORM COVENANTS.  Borrower and Lender covenant and agree as follows:</w:t>
      </w:r>
    </w:p>
    <w:p w14:paraId="2CFF316E" w14:textId="1B2B5834" w:rsidR="00773DE8" w:rsidRDefault="00773DE8" w:rsidP="00773DE8">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2F693C">
        <w:t>, and any other amounts due under this Security Instrument</w:t>
      </w:r>
      <w:r>
        <w:t xml:space="preserve">.  Payments due under the Note and this Security Instrument </w:t>
      </w:r>
      <w:r w:rsidRPr="00A91583">
        <w:t>must</w:t>
      </w:r>
      <w:r>
        <w:t xml:space="preserve"> be made in U.S. currency.  </w:t>
      </w:r>
      <w:r w:rsidR="002F693C">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FE5B96">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5181BD5" w14:textId="6BEB5461" w:rsidR="00773DE8" w:rsidRDefault="00773DE8" w:rsidP="00773DE8">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18F0902D" w14:textId="2A219491" w:rsidR="00773DE8" w:rsidRDefault="00D307A4" w:rsidP="00773DE8">
      <w:pPr>
        <w:widowControl/>
        <w:ind w:firstLine="720"/>
        <w:jc w:val="both"/>
      </w:pPr>
      <w:r>
        <w:t>Any</w:t>
      </w:r>
      <w:r w:rsidRPr="00A91583">
        <w:t xml:space="preserve"> </w:t>
      </w:r>
      <w:r w:rsidR="00773DE8" w:rsidRPr="00A91583">
        <w:t xml:space="preserve">offset or claim that Borrower </w:t>
      </w:r>
      <w:r>
        <w:t>may</w:t>
      </w:r>
      <w:r w:rsidRPr="00A91583">
        <w:t xml:space="preserve"> </w:t>
      </w:r>
      <w:r w:rsidR="00773DE8" w:rsidRPr="00A91583">
        <w:t>have now or in the future against Lender will</w:t>
      </w:r>
      <w:r>
        <w:t xml:space="preserve"> not</w:t>
      </w:r>
      <w:r w:rsidR="00773DE8" w:rsidRPr="00A91583">
        <w:t xml:space="preserve"> relieve Borrower from making </w:t>
      </w:r>
      <w:r w:rsidR="002F693C">
        <w:t xml:space="preserve">the full amount of all </w:t>
      </w:r>
      <w:r w:rsidR="00773DE8" w:rsidRPr="00A91583">
        <w:t>payments due under the Note and this Security Instrument or performing the covenants and agreements secured by this Security Instrument.</w:t>
      </w:r>
    </w:p>
    <w:p w14:paraId="5FD7C0FF" w14:textId="46F2EDD4" w:rsidR="00773DE8" w:rsidRPr="00EF3FDD" w:rsidRDefault="00773DE8" w:rsidP="00773DE8">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313EEBE" w14:textId="654D5358" w:rsidR="00773DE8" w:rsidRPr="00EF3FDD" w:rsidRDefault="00773DE8" w:rsidP="00773DE8">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307A4">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2F693C">
        <w:t xml:space="preserve">such </w:t>
      </w:r>
      <w:r w:rsidRPr="00EF3FDD">
        <w:t xml:space="preserve">unapplied funds.  Lender may hold such unapplied funds until Borrower makes payment sufficient to cover a full Periodic Payment, at which time the </w:t>
      </w:r>
      <w:r w:rsidR="00D307A4">
        <w:t>amount of the full Periodic P</w:t>
      </w:r>
      <w:r w:rsidRPr="00EF3FDD">
        <w:t>ayment will be applied to the Loan.  If Borrower does not make such a payment within a reasonable period of time, Lender will either apply such funds</w:t>
      </w:r>
      <w:r w:rsidR="00D307A4">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D307A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AEF40C0" w14:textId="6E94735B" w:rsidR="00A7212A" w:rsidRDefault="00773DE8" w:rsidP="00773DE8">
      <w:pPr>
        <w:ind w:firstLine="720"/>
        <w:contextualSpacing/>
        <w:jc w:val="both"/>
      </w:pPr>
      <w:r w:rsidRPr="00EF3FDD">
        <w:rPr>
          <w:b/>
          <w:color w:val="000000"/>
        </w:rPr>
        <w:t xml:space="preserve">(b) </w:t>
      </w:r>
      <w:r w:rsidRPr="00EF3FDD">
        <w:rPr>
          <w:b/>
        </w:rPr>
        <w:t xml:space="preserve">Order of Application of Partial </w:t>
      </w:r>
      <w:r w:rsidR="002F693C">
        <w:rPr>
          <w:b/>
        </w:rPr>
        <w:t xml:space="preserve">Payments and </w:t>
      </w:r>
      <w:r w:rsidRPr="00EF3FDD">
        <w:rPr>
          <w:b/>
        </w:rPr>
        <w:t xml:space="preserve">Periodic Payments. </w:t>
      </w:r>
      <w:r w:rsidRPr="00EF3FDD">
        <w:t xml:space="preserve"> </w:t>
      </w:r>
      <w:r w:rsidR="00A7212A">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A7212A">
        <w:rPr>
          <w:color w:val="000000"/>
        </w:rPr>
        <w:t>principal due under the Note</w:t>
      </w:r>
      <w:r w:rsidR="00A7212A">
        <w:t>, and finally to Escrow Items.  If all outstanding Periodic Payments then due are paid in full, any payment amounts remaining may be applied to late charges</w:t>
      </w:r>
      <w:r w:rsidR="00D3456E">
        <w:t xml:space="preserve"> and to</w:t>
      </w:r>
      <w:r w:rsidR="00A7212A">
        <w:t xml:space="preserve"> any amounts</w:t>
      </w:r>
      <w:r w:rsidR="00EE75AC">
        <w:t xml:space="preserve"> then</w:t>
      </w:r>
      <w:r w:rsidR="00A7212A">
        <w:t xml:space="preserve"> due under this Security Instrument</w:t>
      </w:r>
      <w:r w:rsidR="00D3456E">
        <w:t xml:space="preserve">. </w:t>
      </w:r>
      <w:r w:rsidR="00A7212A">
        <w:t xml:space="preserve"> </w:t>
      </w:r>
      <w:r w:rsidR="00D3456E">
        <w:t>I</w:t>
      </w:r>
      <w:r w:rsidR="00A7212A">
        <w:t xml:space="preserve">f all sums then due under the Note and this Security Instrument are paid in full, </w:t>
      </w:r>
      <w:r w:rsidR="00D3456E">
        <w:t xml:space="preserve">any remaining payment amount may be applied, in Lender’s sole discretion, to a future Periodic Payment or </w:t>
      </w:r>
      <w:r w:rsidR="00A7212A">
        <w:t>to reduce the principal balance of the Note.</w:t>
      </w:r>
    </w:p>
    <w:p w14:paraId="5513517A" w14:textId="501A6DDB" w:rsidR="00A7212A" w:rsidRDefault="00A7212A" w:rsidP="00A7212A">
      <w:pPr>
        <w:ind w:firstLine="720"/>
        <w:jc w:val="both"/>
        <w:rPr>
          <w:szCs w:val="20"/>
        </w:rPr>
      </w:pPr>
      <w:r>
        <w:t xml:space="preserve">If Lender receives a payment from Borrower </w:t>
      </w:r>
      <w:r w:rsidR="00EE75AC">
        <w:t>in the amount of</w:t>
      </w:r>
      <w:r>
        <w:t xml:space="preserve"> one or more Periodic Payments and the amount of any late charge due for a delinquent Periodic Payment, the payment may be applied to the delinquent payment and the late charge. </w:t>
      </w:r>
    </w:p>
    <w:p w14:paraId="5EBAF5BE" w14:textId="20F557E2" w:rsidR="00773DE8" w:rsidRPr="00EF3FDD" w:rsidRDefault="00773DE8" w:rsidP="00773DE8">
      <w:pPr>
        <w:ind w:firstLine="720"/>
        <w:contextualSpacing/>
        <w:jc w:val="both"/>
        <w:rPr>
          <w:color w:val="000000"/>
        </w:rPr>
      </w:pPr>
      <w:r w:rsidRPr="00EF3FDD">
        <w:t>When applying payments, Lender will apply such payments in accordance with Applicable Law</w:t>
      </w:r>
      <w:r w:rsidR="00A7212A">
        <w:t>.</w:t>
      </w:r>
    </w:p>
    <w:p w14:paraId="45726AA4" w14:textId="5C93BE98" w:rsidR="00773DE8" w:rsidRPr="00EF3FDD" w:rsidRDefault="00773DE8" w:rsidP="00773DE8">
      <w:pPr>
        <w:ind w:firstLine="720"/>
        <w:contextualSpacing/>
        <w:jc w:val="both"/>
        <w:rPr>
          <w:color w:val="000000"/>
        </w:rPr>
      </w:pPr>
      <w:r w:rsidRPr="00EF3FDD">
        <w:rPr>
          <w:b/>
        </w:rPr>
        <w:lastRenderedPageBreak/>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187836F8" w14:textId="1E616986" w:rsidR="00F9704F" w:rsidRDefault="00773DE8" w:rsidP="00773DE8">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753736A" w14:textId="7388BCB6" w:rsidR="00F9704F" w:rsidRPr="00280D3D" w:rsidRDefault="00773DE8" w:rsidP="00280D3D">
      <w:pPr>
        <w:ind w:firstLine="720"/>
        <w:contextualSpacing/>
        <w:jc w:val="both"/>
        <w:rPr>
          <w:b/>
          <w:bCs/>
        </w:rPr>
      </w:pPr>
      <w:r w:rsidRPr="00280D3D">
        <w:rPr>
          <w:b/>
          <w:bCs/>
        </w:rPr>
        <w:t>3.  Funds for Escrow Items.</w:t>
      </w:r>
    </w:p>
    <w:p w14:paraId="7F2CDE0A" w14:textId="6079E335" w:rsidR="00F9704F" w:rsidRDefault="00773DE8" w:rsidP="00280D3D">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2F693C">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11823C0" w14:textId="226634BF" w:rsidR="00F9704F" w:rsidRDefault="00773DE8" w:rsidP="00280D3D">
      <w:pPr>
        <w:ind w:firstLine="720"/>
        <w:contextualSpacing/>
        <w:jc w:val="both"/>
      </w:pPr>
      <w:r w:rsidRPr="00A91583">
        <w:rPr>
          <w:b/>
          <w:bCs/>
        </w:rPr>
        <w:t>(b)</w:t>
      </w:r>
      <w:r w:rsidRPr="00A91583">
        <w:t xml:space="preserve">  </w:t>
      </w:r>
      <w:r w:rsidRPr="00A91583">
        <w:rPr>
          <w:b/>
          <w:bCs/>
        </w:rPr>
        <w:t>Payment of Funds</w:t>
      </w:r>
      <w:r w:rsidR="00D3456E">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E844C1">
        <w:t xml:space="preserve">Lender the </w:t>
      </w:r>
      <w:r w:rsidR="002F693C">
        <w:t>Funds</w:t>
      </w:r>
      <w:r w:rsidR="002F693C" w:rsidRPr="00A91583">
        <w:t xml:space="preserve"> </w:t>
      </w:r>
      <w:r w:rsidRPr="00A91583">
        <w:t>for any</w:t>
      </w:r>
      <w:r w:rsidR="00E844C1">
        <w:t xml:space="preserve"> or all</w:t>
      </w:r>
      <w:r w:rsidRPr="00A91583">
        <w:t xml:space="preserve"> Escrow Items, Lender may require Borrower to provide proof of </w:t>
      </w:r>
      <w:r w:rsidR="00E844C1">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2F693C">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E844C1">
        <w:t xml:space="preserve">timely </w:t>
      </w:r>
      <w:r>
        <w:t xml:space="preserve">the amount due for an Escrow Item, Lender may exercise its rights under Section 9 </w:t>
      </w:r>
      <w:r w:rsidR="00D3456E">
        <w:t>to</w:t>
      </w:r>
      <w:r>
        <w:t xml:space="preserve"> pay such amount and Borrower </w:t>
      </w:r>
      <w:r w:rsidRPr="00A91583">
        <w:t>will</w:t>
      </w:r>
      <w:r>
        <w:t xml:space="preserve"> be obligated to repay to Lender any such amount</w:t>
      </w:r>
      <w:r w:rsidR="00E844C1">
        <w:t xml:space="preserve"> in accordance with Section 9</w:t>
      </w:r>
      <w:r>
        <w:t xml:space="preserve">.  </w:t>
      </w:r>
    </w:p>
    <w:p w14:paraId="5388714C" w14:textId="4602367D" w:rsidR="00773DE8" w:rsidRDefault="00773DE8" w:rsidP="00280D3D">
      <w:pPr>
        <w:ind w:firstLine="720"/>
        <w:contextualSpacing/>
        <w:jc w:val="both"/>
      </w:pPr>
      <w:r>
        <w:t xml:space="preserve">Lender may </w:t>
      </w:r>
      <w:r w:rsidR="00800C85">
        <w:t xml:space="preserve">withdraw </w:t>
      </w:r>
      <w:r>
        <w:t>the waiver as to any or all Escrow Items at any time by</w:t>
      </w:r>
      <w:r w:rsidR="00D3456E">
        <w:t xml:space="preserve"> giving</w:t>
      </w:r>
      <w:r>
        <w:t xml:space="preserve"> a notice in accordance with Section </w:t>
      </w:r>
      <w:r w:rsidRPr="00A91583">
        <w:t>16</w:t>
      </w:r>
      <w:r w:rsidR="00D3456E">
        <w:t>;</w:t>
      </w:r>
      <w:r>
        <w:t xml:space="preserve"> upon such </w:t>
      </w:r>
      <w:r w:rsidR="00800C85">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346F5829" w14:textId="2CB3A518" w:rsidR="00773DE8" w:rsidRDefault="00773DE8" w:rsidP="00773DE8">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E95F7C9" w14:textId="569036B7" w:rsidR="00773DE8" w:rsidRDefault="00773DE8" w:rsidP="00773DE8">
      <w:pPr>
        <w:widowControl/>
        <w:tabs>
          <w:tab w:val="left" w:pos="0"/>
        </w:tabs>
        <w:ind w:firstLine="720"/>
        <w:jc w:val="both"/>
      </w:pPr>
      <w:r>
        <w:t xml:space="preserve">The Funds </w:t>
      </w:r>
      <w:r w:rsidRPr="00A91583">
        <w:t>will</w:t>
      </w:r>
      <w:r>
        <w:t xml:space="preserve"> be held in an institution whose deposits are insured by a </w:t>
      </w:r>
      <w:r w:rsidR="00D3456E">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2F693C">
        <w:t>:</w:t>
      </w:r>
      <w:r>
        <w:t xml:space="preserve"> </w:t>
      </w:r>
      <w:r w:rsidR="002F693C">
        <w:t xml:space="preserve">(i) </w:t>
      </w:r>
      <w:r>
        <w:t>holding and applying the Funds</w:t>
      </w:r>
      <w:r w:rsidR="002F693C">
        <w:t>;</w:t>
      </w:r>
      <w:r>
        <w:t xml:space="preserve"> </w:t>
      </w:r>
      <w:r w:rsidR="002F693C">
        <w:t xml:space="preserve">(ii) </w:t>
      </w:r>
      <w:r>
        <w:t>annually analyzing the escrow account</w:t>
      </w:r>
      <w:r w:rsidR="002F693C">
        <w:t>;</w:t>
      </w:r>
      <w:r>
        <w:t xml:space="preserve"> or </w:t>
      </w:r>
      <w:r w:rsidR="002F693C">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4A4F9A28" w14:textId="184A101D" w:rsidR="00773DE8" w:rsidRDefault="00773DE8" w:rsidP="00773DE8">
      <w:pPr>
        <w:widowControl/>
        <w:tabs>
          <w:tab w:val="left" w:pos="0"/>
        </w:tabs>
        <w:ind w:firstLine="720"/>
        <w:jc w:val="both"/>
      </w:pPr>
      <w:r w:rsidRPr="00A91583">
        <w:rPr>
          <w:b/>
          <w:bCs/>
        </w:rPr>
        <w:t>(d)  Surplus</w:t>
      </w:r>
      <w:r w:rsidR="00D3456E">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F693C">
        <w:t>such surplus</w:t>
      </w:r>
      <w:r w:rsidRPr="00A91583">
        <w:t>.  If Borrower</w:t>
      </w:r>
      <w:r>
        <w:t>’s Periodic Payment</w:t>
      </w:r>
      <w:r w:rsidRPr="00A91583">
        <w:t xml:space="preserve"> is delinquent by more than 30 days, Lender may retain the surplus in the escrow account for the payment of the Escrow Items.  </w:t>
      </w:r>
      <w:r w:rsidR="00E844C1">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2F693C">
        <w:t xml:space="preserve"> in accordance with RESPA</w:t>
      </w:r>
      <w:r w:rsidRPr="00A91583">
        <w:t>.</w:t>
      </w:r>
    </w:p>
    <w:p w14:paraId="6AD9DCF3" w14:textId="31E2FF97" w:rsidR="00773DE8" w:rsidRDefault="00773DE8" w:rsidP="00773DE8">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0C67A9E" w14:textId="5DF12E9A" w:rsidR="00F9704F" w:rsidRDefault="00773DE8" w:rsidP="00773DE8">
      <w:pPr>
        <w:pStyle w:val="1"/>
        <w:widowControl/>
        <w:numPr>
          <w:ilvl w:val="0"/>
          <w:numId w:val="0"/>
        </w:numPr>
        <w:tabs>
          <w:tab w:val="left" w:pos="0"/>
        </w:tabs>
        <w:ind w:firstLine="720"/>
        <w:jc w:val="both"/>
      </w:pPr>
      <w:r>
        <w:rPr>
          <w:b/>
          <w:bCs/>
        </w:rPr>
        <w:lastRenderedPageBreak/>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2F693C">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9A974BC" w14:textId="72BE64E6" w:rsidR="00F9704F" w:rsidRDefault="00773DE8" w:rsidP="00280D3D">
      <w:pPr>
        <w:pStyle w:val="1"/>
        <w:widowControl/>
        <w:numPr>
          <w:ilvl w:val="0"/>
          <w:numId w:val="0"/>
        </w:numPr>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D3456E">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CA4370" w:rsidRPr="00CA4370">
        <w:t xml:space="preserve"> </w:t>
      </w:r>
      <w:r w:rsidR="00CA4370">
        <w:t>and Borrower has not taken any of the Required Actions in regard to such lien</w:t>
      </w:r>
      <w:r>
        <w:t xml:space="preserve">, Lender </w:t>
      </w:r>
      <w:r w:rsidR="00CA4370">
        <w:t>may</w:t>
      </w:r>
      <w:r w:rsidR="0021423F">
        <w:t xml:space="preserve"> </w:t>
      </w:r>
      <w:r>
        <w:t xml:space="preserve">give Borrower a notice identifying the lien.  Within 10 days </w:t>
      </w:r>
      <w:r w:rsidR="00D3456E">
        <w:t xml:space="preserve">after </w:t>
      </w:r>
      <w:r>
        <w:t xml:space="preserve">the date on which that notice is given, Borrower </w:t>
      </w:r>
      <w:r w:rsidRPr="00A91583">
        <w:t>must</w:t>
      </w:r>
      <w:r>
        <w:t xml:space="preserve"> satisfy the lien or take one or more of the </w:t>
      </w:r>
      <w:r w:rsidR="00CA4370">
        <w:t>Required Actions.</w:t>
      </w:r>
    </w:p>
    <w:p w14:paraId="6B625FD6" w14:textId="4AE9BD38" w:rsidR="00F9704F" w:rsidRDefault="00773DE8" w:rsidP="00280D3D">
      <w:pPr>
        <w:pStyle w:val="1"/>
        <w:widowControl/>
        <w:numPr>
          <w:ilvl w:val="0"/>
          <w:numId w:val="0"/>
        </w:numPr>
        <w:tabs>
          <w:tab w:val="left" w:pos="0"/>
        </w:tabs>
        <w:ind w:firstLine="720"/>
        <w:jc w:val="both"/>
      </w:pPr>
      <w:r>
        <w:rPr>
          <w:b/>
          <w:bCs/>
        </w:rPr>
        <w:t>5.  Property Insurance.</w:t>
      </w:r>
    </w:p>
    <w:p w14:paraId="284C368D" w14:textId="040CF2CD" w:rsidR="00773DE8" w:rsidRDefault="00773DE8" w:rsidP="00280D3D">
      <w:pPr>
        <w:pStyle w:val="1"/>
        <w:widowControl/>
        <w:numPr>
          <w:ilvl w:val="0"/>
          <w:numId w:val="0"/>
        </w:numPr>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0ED58429" w14:textId="1EC079A4" w:rsidR="00773DE8" w:rsidRDefault="00773DE8" w:rsidP="00773DE8">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CA4370">
        <w:t xml:space="preserve">insure </w:t>
      </w:r>
      <w:r>
        <w:t>Lender, but might not protect Borrower, Borrower’s equity in the Property, or the contents of the Property, against any risk, hazard</w:t>
      </w:r>
      <w:r w:rsidR="003E798E">
        <w:t>,</w:t>
      </w:r>
      <w:r>
        <w:t xml:space="preserve"> or liability and might provide greater or lesser coverage than was previously in effect</w:t>
      </w:r>
      <w:r w:rsidR="00CA4370">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303BD091" w14:textId="7AB1874E" w:rsidR="00773DE8" w:rsidRDefault="00773DE8" w:rsidP="00773DE8">
      <w:pPr>
        <w:widowControl/>
        <w:tabs>
          <w:tab w:val="left" w:pos="0"/>
        </w:tabs>
        <w:ind w:firstLine="720"/>
        <w:jc w:val="both"/>
      </w:pPr>
      <w:r w:rsidRPr="00A91583">
        <w:rPr>
          <w:b/>
          <w:bCs/>
        </w:rPr>
        <w:lastRenderedPageBreak/>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599B1943" w14:textId="78293054" w:rsidR="00361D50" w:rsidRDefault="00773DE8" w:rsidP="00773DE8">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CA4370">
        <w:t xml:space="preserve">restoration or </w:t>
      </w:r>
      <w:r w:rsidRPr="00A91583">
        <w:t>repair</w:t>
      </w:r>
      <w:r>
        <w:t>.</w:t>
      </w:r>
    </w:p>
    <w:p w14:paraId="42DCE3AF" w14:textId="59074C63" w:rsidR="00361D50" w:rsidRDefault="00A7212A" w:rsidP="00773DE8">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361D50">
        <w:t xml:space="preserve">restrictions </w:t>
      </w:r>
      <w:r>
        <w:t>applicable</w:t>
      </w:r>
      <w:r w:rsidR="00361D50">
        <w:t xml:space="preserve"> to</w:t>
      </w:r>
      <w:r>
        <w:t xml:space="preserve"> Lender.  </w:t>
      </w:r>
      <w:r w:rsidR="00773DE8">
        <w:t xml:space="preserve">During </w:t>
      </w:r>
      <w:r>
        <w:t xml:space="preserve">the subsequent </w:t>
      </w:r>
      <w:r w:rsidR="00773DE8">
        <w:t xml:space="preserve">repair and restoration period, Lender </w:t>
      </w:r>
      <w:r w:rsidR="00773DE8" w:rsidRPr="00A91583">
        <w:t>will</w:t>
      </w:r>
      <w:r w:rsidR="00773DE8">
        <w:t xml:space="preserve"> have the right to hold such insurance proceeds until Lender has had an opportunity to inspect such Property to ensure the work has been completed to Lender’s satisfaction</w:t>
      </w:r>
      <w:r w:rsidR="00361D50">
        <w:t xml:space="preserve"> (which may include satisfying Lender’s minimum eligibility requirements for persons repairing the Property, including, but not limited to, licensing, bond</w:t>
      </w:r>
      <w:r w:rsidR="003E798E">
        <w:t>,</w:t>
      </w:r>
      <w:r w:rsidR="00361D50">
        <w:t xml:space="preserve"> and insurance requirements)</w:t>
      </w:r>
      <w:r w:rsidR="00773DE8">
        <w:t xml:space="preserve"> provided that such inspection </w:t>
      </w:r>
      <w:r w:rsidR="00773DE8" w:rsidRPr="00A91583">
        <w:t>must</w:t>
      </w:r>
      <w:r w:rsidR="00773DE8">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E844C1">
        <w:t xml:space="preserve">in Default </w:t>
      </w:r>
      <w:r>
        <w:t>on the Loan</w:t>
      </w:r>
      <w:r w:rsidR="00773DE8">
        <w:t xml:space="preserve">.  </w:t>
      </w:r>
      <w:r w:rsidR="00773DE8" w:rsidRPr="00A91583">
        <w:t xml:space="preserve">Lender may make such disbursements directly to Borrower, to the person repairing or restoring the Property, or payable jointly to both.  </w:t>
      </w:r>
      <w:r w:rsidR="00773DE8">
        <w:t xml:space="preserve">Lender </w:t>
      </w:r>
      <w:r w:rsidR="00773DE8" w:rsidRPr="00A91583">
        <w:t>will</w:t>
      </w:r>
      <w:r w:rsidR="00773DE8">
        <w:t xml:space="preserve"> not be required to pay Borrower any interest or earnings on such insurance proceeds unless Lender and Borrower agree in writing or Applicable Law requires otherwise.  Fees for public adjusters, or other third parties, retained by Borrower </w:t>
      </w:r>
      <w:r w:rsidR="00773DE8" w:rsidRPr="00A91583">
        <w:t>will</w:t>
      </w:r>
      <w:r w:rsidR="00773DE8">
        <w:t xml:space="preserve"> not be paid out of the insurance proceeds and </w:t>
      </w:r>
      <w:r w:rsidR="00773DE8" w:rsidRPr="00A91583">
        <w:t>will</w:t>
      </w:r>
      <w:r w:rsidR="00773DE8">
        <w:t xml:space="preserve"> be the sole obligation of Borrower.</w:t>
      </w:r>
    </w:p>
    <w:p w14:paraId="01BD22F2" w14:textId="71679064" w:rsidR="00773DE8" w:rsidRDefault="00773DE8" w:rsidP="00773DE8">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CA4370">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77A1D145" w14:textId="7FCB53B2" w:rsidR="00F9704F" w:rsidRDefault="00773DE8" w:rsidP="00773DE8">
      <w:pPr>
        <w:widowControl/>
        <w:tabs>
          <w:tab w:val="left" w:pos="0"/>
        </w:tabs>
        <w:ind w:firstLine="720"/>
        <w:jc w:val="both"/>
      </w:pPr>
      <w:r w:rsidRPr="00A91583">
        <w:rPr>
          <w:b/>
          <w:bCs/>
        </w:rPr>
        <w:t>(e)  Insurance Settlements; Assignment of Proceeds.</w:t>
      </w:r>
      <w:r w:rsidRPr="00A91583">
        <w:t xml:space="preserve"> </w:t>
      </w:r>
      <w:r w:rsidR="00361D50">
        <w:t xml:space="preserve"> </w:t>
      </w:r>
      <w:r>
        <w:t>If Borrower abandons the Property, Lender may file, negotiate</w:t>
      </w:r>
      <w:r w:rsidR="003E798E">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w:t>
      </w:r>
      <w:r w:rsidR="00CA4370">
        <w:t xml:space="preserve"> is unconditionally assigning</w:t>
      </w:r>
      <w:r>
        <w:t xml:space="preserve"> to Lender (</w:t>
      </w:r>
      <w:r w:rsidRPr="00A91583">
        <w:t>i</w:t>
      </w:r>
      <w:r>
        <w:t xml:space="preserve">) Borrower’s rights to any insurance proceeds in an amount not to exceed the amounts unpaid under the Note </w:t>
      </w:r>
      <w:r w:rsidR="00800C85">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3E798E">
        <w:t>,</w:t>
      </w:r>
      <w:r w:rsidRPr="00A91583">
        <w:t xml:space="preserve"> or settles a claim, Borrower agrees that any insurance proceeds may be made payable directly to Lender </w:t>
      </w:r>
      <w:r w:rsidRPr="00A91583">
        <w:lastRenderedPageBreak/>
        <w:t>without the need to include Borrower as an additional loss payee</w:t>
      </w:r>
      <w:r>
        <w:t xml:space="preserve">.  Lender may use the insurance proceeds either to repair or restore the Property </w:t>
      </w:r>
      <w:r w:rsidR="00CA4370">
        <w:t xml:space="preserve">(as provided in Section 5(d)) </w:t>
      </w:r>
      <w:r>
        <w:t>or to pay amounts unpaid under the Note or this Security Instrument, whether or not then due.</w:t>
      </w:r>
    </w:p>
    <w:p w14:paraId="3A29E707" w14:textId="3DFC06F3" w:rsidR="00F9704F" w:rsidRDefault="00773DE8" w:rsidP="00280D3D">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736706A4" w14:textId="7DF10203" w:rsidR="00F9704F" w:rsidRDefault="00773DE8" w:rsidP="00280D3D">
      <w:pPr>
        <w:widowControl/>
        <w:tabs>
          <w:tab w:val="left" w:pos="0"/>
        </w:tabs>
        <w:ind w:firstLine="720"/>
        <w:jc w:val="both"/>
      </w:pPr>
      <w:r>
        <w:rPr>
          <w:b/>
          <w:bCs/>
        </w:rPr>
        <w:t>7.  Preservation, Maintenance</w:t>
      </w:r>
      <w:r w:rsidR="003E798E">
        <w:rPr>
          <w:b/>
          <w:bCs/>
        </w:rPr>
        <w:t>,</w:t>
      </w:r>
      <w:r>
        <w:rPr>
          <w:b/>
          <w:bCs/>
        </w:rPr>
        <w:t xml:space="preserve"> and Protection of the Property; Inspections.</w:t>
      </w:r>
      <w:r>
        <w:t xml:space="preserve">  Borrower </w:t>
      </w:r>
      <w:r w:rsidRPr="00A91583">
        <w:t>will</w:t>
      </w:r>
      <w:r>
        <w:t xml:space="preserve"> not destroy, damage</w:t>
      </w:r>
      <w:r w:rsidR="003E798E">
        <w:t>,</w:t>
      </w:r>
      <w:r>
        <w:t xml:space="preserve"> or impair the Property, allow the Property to deteriorate</w:t>
      </w:r>
      <w:r w:rsidR="00361D50">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50310803" w14:textId="21E723C7" w:rsidR="00773DE8" w:rsidRDefault="00773DE8" w:rsidP="00280D3D">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E844C1">
        <w:t>, depending on the size of the repair or restoration, the terms of the repair agreement, and whether Borrower is in Default on the Loan</w:t>
      </w:r>
      <w:r w:rsidR="00E844C1" w:rsidRPr="00AB78F3">
        <w:t>.</w:t>
      </w:r>
      <w:r>
        <w:t xml:space="preserve">  </w:t>
      </w:r>
      <w:r w:rsidRPr="00A91583">
        <w:t>Lender may make such disbursements directly to Borrower, to the person repairing or restoring the Property</w:t>
      </w:r>
      <w:r w:rsidR="003E798E">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2EF53E6D" w14:textId="3B545858" w:rsidR="00F9704F" w:rsidRDefault="00773DE8" w:rsidP="00773DE8">
      <w:pPr>
        <w:widowControl/>
        <w:tabs>
          <w:tab w:val="left" w:pos="0"/>
        </w:tabs>
        <w:ind w:firstLine="720"/>
        <w:jc w:val="both"/>
      </w:pPr>
      <w:r>
        <w:t xml:space="preserve">Lender may make reasonable entries upon and inspections of the Property.  If </w:t>
      </w:r>
      <w:r w:rsidR="00361D50">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74F1EA4D" w14:textId="0CDF10F5" w:rsidR="00F9704F" w:rsidRDefault="00773DE8" w:rsidP="00280D3D">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E6C3A">
        <w:t>,</w:t>
      </w:r>
      <w:r>
        <w:t xml:space="preserve"> includ</w:t>
      </w:r>
      <w:r w:rsidR="003E798E">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9128D56" w14:textId="0CA84803" w:rsidR="00F9704F" w:rsidRPr="006C6865" w:rsidRDefault="00773DE8" w:rsidP="00280D3D">
      <w:pPr>
        <w:widowControl/>
        <w:tabs>
          <w:tab w:val="left" w:pos="0"/>
        </w:tabs>
        <w:ind w:firstLine="720"/>
        <w:jc w:val="both"/>
        <w:rPr>
          <w:b/>
          <w:bCs/>
        </w:rPr>
      </w:pPr>
      <w:r w:rsidRPr="006C6865">
        <w:rPr>
          <w:b/>
          <w:bCs/>
        </w:rPr>
        <w:t>9.  Protection of Lender’s Interest in the Property and Rights Under this Security Instrument.</w:t>
      </w:r>
    </w:p>
    <w:p w14:paraId="5639024E" w14:textId="5DA55564" w:rsidR="00F9704F" w:rsidRDefault="00773DE8" w:rsidP="00280D3D">
      <w:pPr>
        <w:widowControl/>
        <w:tabs>
          <w:tab w:val="left" w:pos="0"/>
        </w:tabs>
        <w:ind w:firstLine="720"/>
        <w:jc w:val="both"/>
      </w:pPr>
      <w:r w:rsidRPr="00A91583">
        <w:rPr>
          <w:b/>
          <w:bCs/>
        </w:rPr>
        <w:t xml:space="preserve">(a) Protection of Lender’s Interest.  </w:t>
      </w:r>
      <w:r w:rsidRPr="00A91583">
        <w:t>If</w:t>
      </w:r>
      <w:r w:rsidR="00800C85">
        <w:t>:</w:t>
      </w:r>
      <w:r w:rsidRPr="00A91583">
        <w:t xml:space="preserve"> (i</w:t>
      </w:r>
      <w:r>
        <w:t>) Borrower fails to perform the covenants and agreements contained in this Security Instrument</w:t>
      </w:r>
      <w:r w:rsidR="00800C8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3E798E">
        <w:t>,</w:t>
      </w:r>
      <w:r>
        <w:t xml:space="preserve"> or to enforce laws or regulations)</w:t>
      </w:r>
      <w:r w:rsidR="00800C85">
        <w:t>;</w:t>
      </w:r>
      <w:r>
        <w:t xml:space="preserve"> or (</w:t>
      </w:r>
      <w:r w:rsidRPr="00A91583">
        <w:t>iii) Lender reasonably believes that</w:t>
      </w:r>
      <w:r>
        <w:t xml:space="preserve"> Borrower has abandoned the Property, then Lender may do and pay for whatever is reasonable or appropriate to protect </w:t>
      </w:r>
      <w:r>
        <w:lastRenderedPageBreak/>
        <w:t>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3E798E">
        <w:t>:</w:t>
      </w:r>
      <w:r w:rsidRPr="00A91583">
        <w:t xml:space="preserve"> (A)</w:t>
      </w:r>
      <w:r>
        <w:t xml:space="preserve"> reasonable attorneys’ fees </w:t>
      </w:r>
      <w:r w:rsidRPr="00A91583">
        <w:t>and costs</w:t>
      </w:r>
      <w:r w:rsidR="003E798E">
        <w:t>;</w:t>
      </w:r>
      <w:r w:rsidRPr="00A91583">
        <w:t xml:space="preserve"> (B) property inspection and valuation fees</w:t>
      </w:r>
      <w:r w:rsidR="003E798E">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FE38E4">
        <w:t xml:space="preserve">exterior and interior </w:t>
      </w:r>
      <w:r w:rsidRPr="00A91583">
        <w:t xml:space="preserve">inspections of the Property, </w:t>
      </w:r>
      <w:r>
        <w:t>entering the Property to make repairs, chang</w:t>
      </w:r>
      <w:r w:rsidR="00361D50">
        <w:t>ing</w:t>
      </w:r>
      <w:r>
        <w:t xml:space="preserve"> locks, replac</w:t>
      </w:r>
      <w:r w:rsidR="00361D50">
        <w:t>ing</w:t>
      </w:r>
      <w:r>
        <w:t xml:space="preserve"> or board</w:t>
      </w:r>
      <w:r w:rsidR="00361D50">
        <w:t>ing</w:t>
      </w:r>
      <w:r>
        <w:t xml:space="preserve"> up doors and windows, drain</w:t>
      </w:r>
      <w:r w:rsidR="00361D50">
        <w:t>ing</w:t>
      </w:r>
      <w:r>
        <w:t xml:space="preserve"> water from pipes, eliminat</w:t>
      </w:r>
      <w:r w:rsidR="00361D50">
        <w:t>ing</w:t>
      </w:r>
      <w:r>
        <w:t xml:space="preserve"> building or other code violations or dangerous conditions, and hav</w:t>
      </w:r>
      <w:r w:rsidR="00361D50">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56AE3290" w14:textId="2AC9BAC4" w:rsidR="00773DE8" w:rsidRDefault="00773DE8" w:rsidP="00280D3D">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CA4370">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3E798E">
        <w:t>,</w:t>
      </w:r>
      <w:r w:rsidRPr="00A91583">
        <w:t xml:space="preserve"> and third-party approvals.  </w:t>
      </w:r>
      <w:r w:rsidR="00CA4370">
        <w:t>Borrower authorizes and consents to these actions.</w:t>
      </w:r>
      <w:r w:rsidR="00A21899">
        <w:t xml:space="preserve"> </w:t>
      </w:r>
      <w:r w:rsidR="00CA4370">
        <w:t xml:space="preserve"> </w:t>
      </w:r>
      <w:r w:rsidRPr="00A91583">
        <w:t>Any costs associated with such loss mitigation activities may be paid by Lender</w:t>
      </w:r>
      <w:r w:rsidR="00361D50">
        <w:t xml:space="preserve"> an</w:t>
      </w:r>
      <w:r w:rsidR="00A21899">
        <w:t>d</w:t>
      </w:r>
      <w:r w:rsidRPr="00A91583">
        <w:t xml:space="preserve"> recovered from Borrower as described below</w:t>
      </w:r>
      <w:r>
        <w:t xml:space="preserve"> in Section 9(c)</w:t>
      </w:r>
      <w:r w:rsidR="00CA4370">
        <w:t>, unless prohibited by Applicable Law</w:t>
      </w:r>
      <w:r w:rsidRPr="00A91583">
        <w:t>.</w:t>
      </w:r>
    </w:p>
    <w:p w14:paraId="73D6A33D" w14:textId="38F7F28E" w:rsidR="00773DE8" w:rsidRDefault="00773DE8" w:rsidP="00773DE8">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361D50">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0C414EB4" w14:textId="4A6C22CC" w:rsidR="00773DE8" w:rsidRDefault="00773DE8" w:rsidP="00773DE8">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40750677" w14:textId="5E5539CF" w:rsidR="00773DE8" w:rsidRDefault="00773DE8" w:rsidP="00773DE8">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6485CA1C" w14:textId="5F0E65BC" w:rsidR="00773DE8" w:rsidRDefault="00773DE8" w:rsidP="00773DE8">
      <w:pPr>
        <w:widowControl/>
        <w:tabs>
          <w:tab w:val="left" w:pos="720"/>
          <w:tab w:val="left" w:pos="9810"/>
        </w:tabs>
        <w:ind w:firstLine="720"/>
        <w:jc w:val="both"/>
      </w:pPr>
      <w:r w:rsidRPr="00347F71">
        <w:rPr>
          <w:b/>
        </w:rPr>
        <w:t>(a) Assignment of Rents</w:t>
      </w:r>
      <w:r>
        <w:t xml:space="preserve">.  </w:t>
      </w:r>
      <w:r w:rsidR="00361D50">
        <w:t>If</w:t>
      </w:r>
      <w:r w:rsidRPr="00A91583">
        <w:t xml:space="preserve"> the Property is leased to</w:t>
      </w:r>
      <w:r w:rsidR="00E844C1">
        <w:t>, used by, or occupied</w:t>
      </w:r>
      <w:r w:rsidR="006C6865">
        <w:t xml:space="preserve"> by</w:t>
      </w:r>
      <w:r w:rsidRPr="00A91583">
        <w:t xml:space="preserve"> a third party</w:t>
      </w:r>
      <w:r w:rsidR="00CA4370">
        <w:t xml:space="preserve"> (“Tenant”)</w:t>
      </w:r>
      <w:r w:rsidRPr="00A91583">
        <w:t xml:space="preserve">, Borrower </w:t>
      </w:r>
      <w:r w:rsidR="00CA4370">
        <w:t xml:space="preserve">is </w:t>
      </w:r>
      <w:r w:rsidRPr="00A91583">
        <w:t xml:space="preserve">unconditionally </w:t>
      </w:r>
      <w:r w:rsidR="00CA4370" w:rsidRPr="00A91583">
        <w:t>assign</w:t>
      </w:r>
      <w:r w:rsidR="00CA4370">
        <w:t>ing</w:t>
      </w:r>
      <w:r w:rsidR="00CA4370" w:rsidRPr="00A91583">
        <w:t xml:space="preserve"> </w:t>
      </w:r>
      <w:r w:rsidRPr="00A91583">
        <w:t xml:space="preserve">and </w:t>
      </w:r>
      <w:r w:rsidR="00CA4370" w:rsidRPr="00A91583">
        <w:t>transfer</w:t>
      </w:r>
      <w:r w:rsidR="00CA4370">
        <w:t>ring</w:t>
      </w:r>
      <w:r w:rsidR="00CA4370" w:rsidRPr="00A91583">
        <w:t xml:space="preserve"> </w:t>
      </w:r>
      <w:r w:rsidRPr="00A91583">
        <w:t xml:space="preserve">to Lender </w:t>
      </w:r>
      <w:r w:rsidR="00000AD1">
        <w:t>any</w:t>
      </w:r>
      <w:r w:rsidR="00000AD1" w:rsidRPr="00A91583">
        <w:t xml:space="preserve"> </w:t>
      </w:r>
      <w:r w:rsidR="00CA4370">
        <w:t>R</w:t>
      </w:r>
      <w:r>
        <w:t>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7BA78DED" w14:textId="650A8B34" w:rsidR="00773DE8" w:rsidRDefault="00773DE8" w:rsidP="00773DE8">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8822B9">
        <w:t xml:space="preserve">reasonable </w:t>
      </w:r>
      <w:r w:rsidRPr="00A91583">
        <w:t>attorneys</w:t>
      </w:r>
      <w:r w:rsidR="008822B9">
        <w:t>’</w:t>
      </w:r>
      <w:r w:rsidRPr="00A91583">
        <w:t xml:space="preserve"> fees</w:t>
      </w:r>
      <w:r w:rsidR="008822B9">
        <w:t xml:space="preserve"> and costs</w:t>
      </w:r>
      <w:r w:rsidRPr="00A91583">
        <w:t xml:space="preserve">, receiver’s fees, premiums on receiver’s bonds, repair and maintenance costs, insurance premiums, taxes, </w:t>
      </w:r>
      <w:r w:rsidRPr="00A91583">
        <w:lastRenderedPageBreak/>
        <w:t>assessments</w:t>
      </w:r>
      <w:r w:rsidR="002B698F">
        <w:t>,</w:t>
      </w:r>
      <w:r w:rsidRPr="00A91583">
        <w:t xml:space="preserve"> and other charges on the Property, and then to </w:t>
      </w:r>
      <w:r w:rsidR="00CA4370">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65FCC3AB" w14:textId="4B0BAC95" w:rsidR="00773DE8" w:rsidRDefault="00773DE8" w:rsidP="00773DE8">
      <w:pPr>
        <w:widowControl/>
        <w:tabs>
          <w:tab w:val="left" w:pos="0"/>
        </w:tabs>
        <w:ind w:right="29" w:firstLine="720"/>
        <w:jc w:val="both"/>
      </w:pPr>
      <w:r w:rsidRPr="00347F71">
        <w:rPr>
          <w:b/>
        </w:rPr>
        <w:t xml:space="preserve">(c)  Funds </w:t>
      </w:r>
      <w:r w:rsidR="00800C85">
        <w:rPr>
          <w:b/>
        </w:rPr>
        <w:t>Paid</w:t>
      </w:r>
      <w:r w:rsidR="00800C8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800C85">
        <w:t>paid</w:t>
      </w:r>
      <w:r w:rsidR="00800C85" w:rsidRPr="00A91583">
        <w:t xml:space="preserve"> </w:t>
      </w:r>
      <w:r w:rsidRPr="00A91583">
        <w:t>by Lender for such purposes will become indebtedness of Borrower to Lender secured by this Security Instrument pursuant to Section 9.</w:t>
      </w:r>
    </w:p>
    <w:p w14:paraId="2CEB59A7" w14:textId="26FC4105" w:rsidR="00773DE8" w:rsidRDefault="00773DE8" w:rsidP="00773DE8">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BDB3009" w14:textId="180EB817" w:rsidR="00773DE8" w:rsidRDefault="00773DE8" w:rsidP="00773DE8">
      <w:pPr>
        <w:widowControl/>
        <w:tabs>
          <w:tab w:val="left" w:pos="0"/>
        </w:tabs>
        <w:ind w:right="29" w:firstLine="720"/>
        <w:jc w:val="both"/>
      </w:pPr>
      <w:r w:rsidRPr="00347F71">
        <w:rPr>
          <w:b/>
        </w:rPr>
        <w:t xml:space="preserve">(e)  No </w:t>
      </w:r>
      <w:r w:rsidR="00000AD1">
        <w:rPr>
          <w:b/>
        </w:rPr>
        <w:t>Other</w:t>
      </w:r>
      <w:r w:rsidR="00000AD1" w:rsidRPr="00347F71">
        <w:rPr>
          <w:b/>
        </w:rPr>
        <w:t xml:space="preserve"> </w:t>
      </w:r>
      <w:r w:rsidRPr="00347F71">
        <w:rPr>
          <w:b/>
        </w:rPr>
        <w:t>Assignment of Rents.</w:t>
      </w:r>
      <w:r>
        <w:t xml:space="preserve">  </w:t>
      </w:r>
      <w:r w:rsidRPr="00A91583">
        <w:t>Borrower represents, warrants</w:t>
      </w:r>
      <w:r w:rsidR="002B698F">
        <w:t>,</w:t>
      </w:r>
      <w:r w:rsidRPr="00A91583">
        <w:t xml:space="preserve"> covenants</w:t>
      </w:r>
      <w:r w:rsidR="002B698F">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02CEB758" w14:textId="0971DAA9" w:rsidR="00773DE8" w:rsidRDefault="00773DE8" w:rsidP="00773DE8">
      <w:pPr>
        <w:widowControl/>
        <w:tabs>
          <w:tab w:val="left" w:pos="0"/>
        </w:tabs>
        <w:ind w:right="29" w:firstLine="720"/>
        <w:jc w:val="both"/>
      </w:pPr>
      <w:r w:rsidRPr="00347F71">
        <w:rPr>
          <w:b/>
        </w:rPr>
        <w:t xml:space="preserve">(f)  </w:t>
      </w:r>
      <w:r>
        <w:rPr>
          <w:b/>
        </w:rPr>
        <w:t xml:space="preserve">Control and Maintenance of the Property.  </w:t>
      </w:r>
      <w:r w:rsidR="00CA4370">
        <w:t xml:space="preserve">Unless required by Applicable Law, </w:t>
      </w:r>
      <w:r w:rsidRPr="00A91583">
        <w:t xml:space="preserve">Lender, or a receiver appointed under Applicable Law, </w:t>
      </w:r>
      <w:r>
        <w:t xml:space="preserve">is </w:t>
      </w:r>
      <w:r w:rsidRPr="00A91583">
        <w:t xml:space="preserve">not </w:t>
      </w:r>
      <w:r w:rsidR="00CA4370">
        <w:t xml:space="preserve">obligated </w:t>
      </w:r>
      <w:r w:rsidRPr="00A91583">
        <w:t>to enter upon, take control of</w:t>
      </w:r>
      <w:r w:rsidR="002B698F">
        <w:t>,</w:t>
      </w:r>
      <w:r w:rsidRPr="00A91583">
        <w:t xml:space="preserve"> or maintain the Property before or after giving notice of Default to Borrower.  However, Lender, or a receiver appointed under Applicable Law, may do so at any time when Borrower is in Default</w:t>
      </w:r>
      <w:r w:rsidR="008822B9">
        <w:t>, subject to Applicable Law</w:t>
      </w:r>
      <w:r w:rsidRPr="00A91583">
        <w:t>.</w:t>
      </w:r>
    </w:p>
    <w:p w14:paraId="60DE2B30" w14:textId="07B8F764" w:rsidR="00F9704F" w:rsidRDefault="00773DE8" w:rsidP="00773DE8">
      <w:pPr>
        <w:widowControl/>
        <w:tabs>
          <w:tab w:val="left" w:pos="0"/>
        </w:tabs>
        <w:ind w:right="29" w:firstLine="720"/>
        <w:jc w:val="both"/>
      </w:pPr>
      <w:r>
        <w:rPr>
          <w:b/>
        </w:rPr>
        <w:t xml:space="preserve">(g)  Additional Provisions.  </w:t>
      </w:r>
      <w:r w:rsidRPr="00A91583">
        <w:t>Any application of</w:t>
      </w:r>
      <w:r w:rsidR="008822B9">
        <w:t xml:space="preserve"> the</w:t>
      </w:r>
      <w:r w:rsidRPr="00A91583">
        <w:t xml:space="preserve"> Rents will not cure or waive any Default or invalidate any other right or remedy of Lender.  This </w:t>
      </w:r>
      <w:r>
        <w:t xml:space="preserve">Section 10 </w:t>
      </w:r>
      <w:r w:rsidR="00FE38E4">
        <w:t>does</w:t>
      </w:r>
      <w:r w:rsidR="00FE38E4" w:rsidRPr="00A91583">
        <w:t xml:space="preserve"> </w:t>
      </w:r>
      <w:r w:rsidRPr="00A91583">
        <w:t>not relieve Borrower of Borrower’s obligations under Section 6.</w:t>
      </w:r>
    </w:p>
    <w:p w14:paraId="1646DF6A" w14:textId="78BD8783" w:rsidR="00F9704F" w:rsidRDefault="00773DE8" w:rsidP="00280D3D">
      <w:pPr>
        <w:widowControl/>
        <w:tabs>
          <w:tab w:val="left" w:pos="0"/>
        </w:tabs>
        <w:ind w:right="29" w:firstLine="720"/>
        <w:jc w:val="both"/>
        <w:rPr>
          <w:b/>
          <w:bCs/>
        </w:rPr>
      </w:pPr>
      <w:r w:rsidRPr="00A91583">
        <w:t xml:space="preserve">This </w:t>
      </w:r>
      <w:r>
        <w:t xml:space="preserve">Section 10 </w:t>
      </w:r>
      <w:r w:rsidRPr="00A91583">
        <w:t>will terminate when all the sums secured by this Security Instrument are paid in full.</w:t>
      </w:r>
    </w:p>
    <w:p w14:paraId="213D5A7C" w14:textId="1A04A753" w:rsidR="00773DE8" w:rsidRPr="002E32A1" w:rsidRDefault="00773DE8" w:rsidP="00280D3D">
      <w:pPr>
        <w:widowControl/>
        <w:tabs>
          <w:tab w:val="left" w:pos="0"/>
        </w:tabs>
        <w:ind w:right="29" w:firstLine="720"/>
        <w:jc w:val="both"/>
        <w:rPr>
          <w:b/>
          <w:bCs/>
        </w:rPr>
      </w:pPr>
      <w:r w:rsidRPr="002E32A1">
        <w:rPr>
          <w:b/>
          <w:bCs/>
        </w:rPr>
        <w:t>11.  Mortgage Insurance.</w:t>
      </w:r>
    </w:p>
    <w:p w14:paraId="49C51319" w14:textId="32BD34AF" w:rsidR="00773DE8" w:rsidRDefault="00773DE8" w:rsidP="00773DE8">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A21899">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87A8DEF" w14:textId="6FDE4801" w:rsidR="00773DE8" w:rsidRDefault="00773DE8" w:rsidP="00773DE8">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2B698F">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8822B9">
        <w:t xml:space="preserve">when </w:t>
      </w:r>
      <w:r>
        <w:t xml:space="preserve">the Loan is paid in full, and Lender </w:t>
      </w:r>
      <w:r w:rsidRPr="00A91583">
        <w:t>will</w:t>
      </w:r>
      <w:r>
        <w:t xml:space="preserve"> not be required to pay Borrower any interest or earnings on such loss reserve.</w:t>
      </w:r>
    </w:p>
    <w:p w14:paraId="00A3DA3A" w14:textId="1B9E645E" w:rsidR="00773DE8" w:rsidRDefault="00773DE8" w:rsidP="00773DE8">
      <w:pPr>
        <w:widowControl/>
        <w:tabs>
          <w:tab w:val="left" w:pos="0"/>
        </w:tabs>
        <w:ind w:right="29" w:firstLine="720"/>
        <w:jc w:val="both"/>
      </w:pPr>
      <w:r>
        <w:t xml:space="preserve">Lender </w:t>
      </w:r>
      <w:r w:rsidR="00107CC9">
        <w:t xml:space="preserve">will </w:t>
      </w:r>
      <w:r>
        <w:t xml:space="preserve">no longer require loss reserve payments if Mortgage Insurance coverage (in the amount and for the period that Lender requires) provided by an insurer selected by Lender </w:t>
      </w:r>
      <w:r>
        <w:lastRenderedPageBreak/>
        <w:t>again becomes available, is obtained, and Lender requires separately designated payments toward the premiums for Mortgage Insurance.</w:t>
      </w:r>
    </w:p>
    <w:p w14:paraId="28F792BA" w14:textId="69CCEE46" w:rsidR="00773DE8" w:rsidRDefault="00773DE8" w:rsidP="00773DE8">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w:t>
      </w:r>
      <w:r w:rsidR="008822B9">
        <w:t xml:space="preserve"> Note</w:t>
      </w:r>
      <w:r>
        <w:t xml:space="preserve"> rate.</w:t>
      </w:r>
    </w:p>
    <w:p w14:paraId="3CC4B121" w14:textId="0F28F5D6" w:rsidR="00773DE8" w:rsidRDefault="00773DE8" w:rsidP="00773DE8">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8822B9">
        <w:t xml:space="preserve">Lender </w:t>
      </w:r>
      <w:r>
        <w:t>may incur if Borrower does not repay the Loan as agreed.  Borrower is not a party to the Mortgage Insurance</w:t>
      </w:r>
      <w:r w:rsidRPr="00A91583">
        <w:t xml:space="preserve"> policy or coverage</w:t>
      </w:r>
      <w:r>
        <w:t>.</w:t>
      </w:r>
    </w:p>
    <w:p w14:paraId="60CC0FDF" w14:textId="10972D63" w:rsidR="00773DE8" w:rsidRDefault="00773DE8" w:rsidP="00773DE8">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64064CB3" w14:textId="3F93E302" w:rsidR="00F9704F" w:rsidRDefault="00773DE8" w:rsidP="00773DE8">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800C8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8822B9">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5BB7A07" w14:textId="5A5E288B" w:rsidR="00F9704F" w:rsidRPr="00280D3D" w:rsidRDefault="00773DE8" w:rsidP="00280D3D">
      <w:pPr>
        <w:widowControl/>
        <w:tabs>
          <w:tab w:val="left" w:pos="0"/>
          <w:tab w:val="left" w:pos="720"/>
          <w:tab w:val="left" w:pos="1440"/>
          <w:tab w:val="left" w:pos="8640"/>
        </w:tabs>
        <w:ind w:firstLine="720"/>
        <w:jc w:val="both"/>
        <w:rPr>
          <w:b/>
          <w:bCs/>
        </w:rPr>
      </w:pPr>
      <w:r w:rsidRPr="00280D3D">
        <w:rPr>
          <w:b/>
          <w:bCs/>
        </w:rPr>
        <w:t xml:space="preserve">12.  Assignment </w:t>
      </w:r>
      <w:r w:rsidR="00800C85" w:rsidRPr="00280D3D">
        <w:rPr>
          <w:b/>
          <w:bCs/>
        </w:rPr>
        <w:t xml:space="preserve">and Application </w:t>
      </w:r>
      <w:r w:rsidRPr="00280D3D">
        <w:rPr>
          <w:b/>
          <w:bCs/>
        </w:rPr>
        <w:t>of Miscellaneous Proceeds; Forfeiture.</w:t>
      </w:r>
    </w:p>
    <w:p w14:paraId="34B4B175" w14:textId="694643E5" w:rsidR="00773DE8" w:rsidRDefault="00800C85" w:rsidP="00280D3D">
      <w:pPr>
        <w:widowControl/>
        <w:tabs>
          <w:tab w:val="left" w:pos="0"/>
          <w:tab w:val="left" w:pos="720"/>
          <w:tab w:val="left" w:pos="1440"/>
          <w:tab w:val="left" w:pos="8640"/>
        </w:tabs>
        <w:ind w:firstLine="720"/>
        <w:jc w:val="both"/>
      </w:pPr>
      <w:bookmarkStart w:id="5" w:name="_Hlk15480669"/>
      <w:bookmarkStart w:id="6" w:name="_Hlk14769202"/>
      <w:r w:rsidRPr="00FF75CB">
        <w:rPr>
          <w:b/>
        </w:rPr>
        <w:t>(a)</w:t>
      </w:r>
      <w:r>
        <w:t xml:space="preserve">  </w:t>
      </w:r>
      <w:r w:rsidRPr="00AD4C42">
        <w:rPr>
          <w:b/>
        </w:rPr>
        <w:t>Assignment of Miscellaneous Proceeds.</w:t>
      </w:r>
      <w:bookmarkEnd w:id="5"/>
      <w:bookmarkEnd w:id="6"/>
      <w:r w:rsidR="00773DE8">
        <w:t xml:space="preserve">  </w:t>
      </w:r>
      <w:r w:rsidR="00773DE8" w:rsidRPr="00A91583">
        <w:t xml:space="preserve">Borrower </w:t>
      </w:r>
      <w:r w:rsidR="00CA4370">
        <w:t xml:space="preserve">is unconditionally </w:t>
      </w:r>
      <w:r w:rsidR="00CA4370" w:rsidRPr="00A91583">
        <w:t>assign</w:t>
      </w:r>
      <w:r w:rsidR="00CA4370">
        <w:t>ing</w:t>
      </w:r>
      <w:r w:rsidR="00CA4370" w:rsidRPr="00A91583">
        <w:t xml:space="preserve"> </w:t>
      </w:r>
      <w:r w:rsidR="00773DE8" w:rsidRPr="00A91583">
        <w:t>the right to receive all</w:t>
      </w:r>
      <w:r w:rsidR="00773DE8">
        <w:t xml:space="preserve"> Miscellaneous Proceeds to</w:t>
      </w:r>
      <w:r w:rsidR="00773DE8" w:rsidRPr="00A91583">
        <w:t xml:space="preserve"> Lender</w:t>
      </w:r>
      <w:r w:rsidR="00773DE8">
        <w:t xml:space="preserve"> and </w:t>
      </w:r>
      <w:r w:rsidR="00773DE8" w:rsidRPr="00A91583">
        <w:t>agrees that such amounts will</w:t>
      </w:r>
      <w:r w:rsidR="00773DE8">
        <w:t xml:space="preserve"> be paid to Lender.</w:t>
      </w:r>
    </w:p>
    <w:p w14:paraId="1308B291" w14:textId="3D7D3A8F" w:rsidR="00773DE8" w:rsidRDefault="00773DE8" w:rsidP="00773DE8">
      <w:pPr>
        <w:widowControl/>
        <w:tabs>
          <w:tab w:val="left" w:pos="0"/>
          <w:tab w:val="left" w:pos="720"/>
          <w:tab w:val="left" w:pos="1440"/>
          <w:tab w:val="left" w:pos="8640"/>
        </w:tabs>
        <w:ind w:firstLine="720"/>
        <w:jc w:val="both"/>
      </w:pPr>
      <w:r w:rsidRPr="00A91583">
        <w:rPr>
          <w:b/>
          <w:bCs/>
        </w:rPr>
        <w:t>(</w:t>
      </w:r>
      <w:r w:rsidR="00800C85">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CA4370">
        <w:t xml:space="preserve">restoration or </w:t>
      </w:r>
      <w:r w:rsidRPr="00A91583">
        <w:t>repair</w:t>
      </w:r>
      <w:r>
        <w:t xml:space="preserve">. </w:t>
      </w:r>
      <w:r w:rsidR="00A21899">
        <w:t xml:space="preserve"> </w:t>
      </w:r>
      <w:r>
        <w:t xml:space="preserve">During such repair and restoration period, Lender </w:t>
      </w:r>
      <w:r w:rsidRPr="00A91583">
        <w:t>will</w:t>
      </w:r>
      <w:r>
        <w:t xml:space="preserve"> have the right to hold such Miscellaneous Proceeds until Lender has had an opportunity to inspect </w:t>
      </w:r>
      <w:r w:rsidR="00800C85">
        <w:t xml:space="preserve">the </w:t>
      </w:r>
      <w:r>
        <w:t xml:space="preserve">Property to ensure the work has been completed to Lender’s satisfaction </w:t>
      </w:r>
      <w:r w:rsidR="008822B9">
        <w:t>(which may include satisfying Lender’s minimum eligibility requirements</w:t>
      </w:r>
      <w:r w:rsidR="00A21899">
        <w:t xml:space="preserve"> for persons repairing the Property</w:t>
      </w:r>
      <w:r w:rsidR="008822B9">
        <w:t>, including, but not limited to, licensing, bond</w:t>
      </w:r>
      <w:r w:rsidR="002B698F">
        <w:t>,</w:t>
      </w:r>
      <w:r w:rsidR="008822B9">
        <w:t xml:space="preserve"> and insurance requirements)</w:t>
      </w:r>
      <w:r w:rsidR="00A21899">
        <w:t xml:space="preserve">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000AD1">
        <w:t xml:space="preserve">, depending on the size of the repair or restoration, the terms of the repair agreement, and whether Borrower is in Default </w:t>
      </w:r>
      <w:r w:rsidR="00000AD1">
        <w:lastRenderedPageBreak/>
        <w:t>on the Loan</w:t>
      </w:r>
      <w:r w:rsidR="00000AD1"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CA4370">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FB72F14" w14:textId="083C64E2" w:rsidR="00773DE8" w:rsidRDefault="00773DE8" w:rsidP="00773DE8">
      <w:pPr>
        <w:widowControl/>
        <w:ind w:firstLine="720"/>
        <w:jc w:val="both"/>
      </w:pPr>
      <w:r w:rsidRPr="00A91583">
        <w:rPr>
          <w:b/>
          <w:bCs/>
        </w:rPr>
        <w:t>(</w:t>
      </w:r>
      <w:r w:rsidR="00800C85">
        <w:rPr>
          <w:b/>
          <w:bCs/>
        </w:rPr>
        <w:t>c</w:t>
      </w:r>
      <w:r w:rsidRPr="00A91583">
        <w:rPr>
          <w:b/>
          <w:bCs/>
        </w:rPr>
        <w:t>)</w:t>
      </w:r>
      <w:r w:rsidRPr="00A91583">
        <w:t xml:space="preserve">  </w:t>
      </w:r>
      <w:r w:rsidRPr="00A91583">
        <w:rPr>
          <w:b/>
          <w:bCs/>
        </w:rPr>
        <w:t>Application of Miscellaneous Proceeds upon Condemnation, Destruction</w:t>
      </w:r>
      <w:r w:rsidR="002B698F">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7C3DDA">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4195FA44" w14:textId="482E129A" w:rsidR="00773DE8" w:rsidRDefault="00773DE8" w:rsidP="00773DE8">
      <w:pPr>
        <w:widowControl/>
        <w:ind w:firstLine="720"/>
        <w:jc w:val="both"/>
      </w:pPr>
      <w:r>
        <w:t xml:space="preserve">In the event of </w:t>
      </w:r>
      <w:r w:rsidR="007C3DDA">
        <w:t xml:space="preserve">a partial taking, destruction, or loss in value of the Property (each, a “Partial Devaluation”) </w:t>
      </w:r>
      <w:r w:rsidRPr="00A91583">
        <w:t>where</w:t>
      </w:r>
      <w:r>
        <w:t xml:space="preserve"> the fair market value of the Property immediately before the </w:t>
      </w:r>
      <w:r w:rsidR="007C3DDA">
        <w:t>Partial Devaluation</w:t>
      </w:r>
      <w:r>
        <w:t xml:space="preserve"> is equal to or greater than the amount of the sums secured by this Security Instrument immediately before the </w:t>
      </w:r>
      <w:r w:rsidR="007C3DDA">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7C3DDA">
        <w:t>Partial Devaluation</w:t>
      </w:r>
      <w:r w:rsidRPr="00A91583">
        <w:t>, and dividing it by (ii</w:t>
      </w:r>
      <w:r>
        <w:t xml:space="preserve">) the fair market value of the Property immediately before the </w:t>
      </w:r>
      <w:r w:rsidR="007C3DDA">
        <w:t>Partial Devaluation</w:t>
      </w:r>
      <w:r>
        <w:t>.</w:t>
      </w:r>
      <w:r w:rsidR="004E6C3A">
        <w:t xml:space="preserve"> </w:t>
      </w:r>
      <w:r>
        <w:t xml:space="preserve"> Any balance </w:t>
      </w:r>
      <w:r w:rsidRPr="00A91583">
        <w:t>of the Miscellaneous Proceeds will</w:t>
      </w:r>
      <w:r>
        <w:t xml:space="preserve"> be paid to Borrower.</w:t>
      </w:r>
    </w:p>
    <w:p w14:paraId="31AEE10A" w14:textId="1759871E" w:rsidR="00773DE8" w:rsidRDefault="00773DE8" w:rsidP="00773DE8">
      <w:pPr>
        <w:widowControl/>
        <w:ind w:firstLine="720"/>
        <w:jc w:val="both"/>
      </w:pPr>
      <w:r>
        <w:t xml:space="preserve">In the event of </w:t>
      </w:r>
      <w:r w:rsidR="007C3DDA">
        <w:t xml:space="preserve">a Partial Devaluation </w:t>
      </w:r>
      <w:r w:rsidRPr="00A91583">
        <w:t>where</w:t>
      </w:r>
      <w:r>
        <w:t xml:space="preserve"> the fair market value of the Property immediately before the </w:t>
      </w:r>
      <w:r w:rsidR="007C3DDA">
        <w:t xml:space="preserve">Partial Devaluation </w:t>
      </w:r>
      <w:r>
        <w:t xml:space="preserve">is less than the amount of the sums secured immediately before the </w:t>
      </w:r>
      <w:r w:rsidR="007C3DDA">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1CFC0A69" w14:textId="60A135CE" w:rsidR="00773DE8" w:rsidRDefault="00773DE8" w:rsidP="00773DE8">
      <w:pPr>
        <w:widowControl/>
        <w:tabs>
          <w:tab w:val="left" w:pos="0"/>
          <w:tab w:val="left" w:pos="720"/>
          <w:tab w:val="left" w:pos="1440"/>
          <w:tab w:val="left" w:pos="8640"/>
        </w:tabs>
        <w:ind w:firstLine="720"/>
        <w:jc w:val="both"/>
      </w:pPr>
      <w:r w:rsidRPr="00A91583">
        <w:rPr>
          <w:b/>
          <w:bCs/>
        </w:rPr>
        <w:t>(</w:t>
      </w:r>
      <w:r w:rsidR="00800C85">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8822B9">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423FAEDB" w14:textId="2A8C6F8B" w:rsidR="00F9704F" w:rsidRDefault="00773DE8" w:rsidP="00773DE8">
      <w:pPr>
        <w:widowControl/>
        <w:tabs>
          <w:tab w:val="left" w:pos="0"/>
          <w:tab w:val="left" w:pos="720"/>
          <w:tab w:val="left" w:pos="1440"/>
          <w:tab w:val="left" w:pos="8640"/>
        </w:tabs>
        <w:ind w:firstLine="720"/>
        <w:jc w:val="both"/>
      </w:pPr>
      <w:r w:rsidRPr="00A91583">
        <w:rPr>
          <w:b/>
          <w:bCs/>
        </w:rPr>
        <w:t>(</w:t>
      </w:r>
      <w:r w:rsidR="00800C85">
        <w:rPr>
          <w:b/>
          <w:bCs/>
        </w:rPr>
        <w:t>e</w:t>
      </w:r>
      <w:r w:rsidRPr="00A91583">
        <w:rPr>
          <w:b/>
          <w:bCs/>
        </w:rPr>
        <w:t>)  Proceeding Affecting Lender’s Interest in the Property.</w:t>
      </w:r>
      <w:r w:rsidRPr="00A91583">
        <w:t xml:space="preserve"> </w:t>
      </w:r>
      <w:r w:rsidR="008822B9">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7C3DDA">
        <w:t xml:space="preserve">is unconditionally </w:t>
      </w:r>
      <w:r w:rsidR="007C3DDA" w:rsidRPr="00A91583">
        <w:t>assign</w:t>
      </w:r>
      <w:r w:rsidR="007C3DDA">
        <w:t>ing</w:t>
      </w:r>
      <w:r w:rsidR="007C3DDA" w:rsidRPr="00A91583">
        <w:t xml:space="preserve">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1A20A806" w14:textId="5C437EB7" w:rsidR="00F9704F" w:rsidRDefault="00773DE8" w:rsidP="00280D3D">
      <w:pPr>
        <w:widowControl/>
        <w:tabs>
          <w:tab w:val="left" w:pos="0"/>
          <w:tab w:val="left" w:pos="720"/>
          <w:tab w:val="left" w:pos="1440"/>
          <w:tab w:val="left" w:pos="8640"/>
        </w:tabs>
        <w:ind w:firstLine="720"/>
        <w:jc w:val="both"/>
      </w:pPr>
      <w:r w:rsidRPr="00A91583">
        <w:rPr>
          <w:b/>
          <w:bCs/>
        </w:rPr>
        <w:lastRenderedPageBreak/>
        <w:t>13.</w:t>
      </w:r>
      <w:r>
        <w:rPr>
          <w:b/>
          <w:bCs/>
        </w:rPr>
        <w:t xml:space="preserve">  Borrower Not Released; Forbearance </w:t>
      </w:r>
      <w:r w:rsidR="008822B9">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8822B9">
        <w:t>if</w:t>
      </w:r>
      <w:r w:rsidRPr="00A91583">
        <w:t xml:space="preserve"> Lender extends the time for payment or modifies the amortization of the sums secured by this Security Instrument.  </w:t>
      </w:r>
      <w:r w:rsidR="007C3DDA">
        <w:t>Lender will not be required to commence proceedings against any Successor in Interest of Borrower, or to refuse to extend time for payment or otherwise modify amortization of the sums secured b</w:t>
      </w:r>
      <w:r w:rsidR="00A7212A">
        <w:t>y</w:t>
      </w:r>
      <w:r w:rsidR="007C3DDA">
        <w:t xml:space="preserve"> this Security Instrument, by reason of any demand made by the original Borrower or any Successors in Interest of Borrower. </w:t>
      </w:r>
      <w:r w:rsidR="00A21899">
        <w:t xml:space="preserve"> </w:t>
      </w:r>
      <w:r>
        <w:t>Any forbearance by Lender in exercising any right or remedy including, without limitation, Lender’s acceptance of payments from third persons, entities</w:t>
      </w:r>
      <w:r w:rsidR="002B698F">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7764C351" w14:textId="24612439" w:rsidR="00773DE8" w:rsidRDefault="00773DE8" w:rsidP="00280D3D">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2B698F">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w:t>
      </w:r>
      <w:r w:rsidR="007D223B">
        <w:t xml:space="preserve">or </w:t>
      </w:r>
      <w:r w:rsidRPr="00A91583">
        <w:t>exemptions; (c) sign</w:t>
      </w:r>
      <w:r>
        <w:t>s</w:t>
      </w:r>
      <w:r w:rsidRPr="00A91583">
        <w:t xml:space="preserve"> this Security Instrument to assign any </w:t>
      </w:r>
      <w:r w:rsidR="007C3DDA">
        <w:t>Miscellaneous Proceeds, R</w:t>
      </w:r>
      <w:r w:rsidR="007C3DDA" w:rsidRPr="00A91583">
        <w:t>ents</w:t>
      </w:r>
      <w:r w:rsidR="002B698F">
        <w:t>,</w:t>
      </w:r>
      <w:r w:rsidR="007C3DDA" w:rsidRPr="00A91583">
        <w:t xml:space="preserve"> </w:t>
      </w:r>
      <w:r w:rsidRPr="00A91583">
        <w:t>or other earnings from the Property</w:t>
      </w:r>
      <w:r w:rsidR="007C3DDA">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2B698F">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7C3DDA">
        <w:t xml:space="preserve"> and without affecting such Borrower’s obligations under this Security Instrument</w:t>
      </w:r>
      <w:r>
        <w:t>.</w:t>
      </w:r>
    </w:p>
    <w:p w14:paraId="6E7AD90B" w14:textId="3DB76E35" w:rsidR="00F9704F" w:rsidRDefault="00773DE8" w:rsidP="00773DE8">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C3DDA">
        <w:t>, obligations</w:t>
      </w:r>
      <w:r w:rsidR="004E6C3A">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A2E6B08" w14:textId="796079E2" w:rsidR="00773DE8" w:rsidRPr="00280D3D" w:rsidRDefault="00773DE8" w:rsidP="00280D3D">
      <w:pPr>
        <w:widowControl/>
        <w:tabs>
          <w:tab w:val="left" w:pos="0"/>
          <w:tab w:val="left" w:pos="720"/>
          <w:tab w:val="left" w:pos="1440"/>
          <w:tab w:val="left" w:pos="8640"/>
        </w:tabs>
        <w:ind w:firstLine="720"/>
        <w:jc w:val="both"/>
        <w:rPr>
          <w:b/>
          <w:bCs/>
        </w:rPr>
      </w:pPr>
      <w:r w:rsidRPr="00280D3D">
        <w:rPr>
          <w:b/>
          <w:bCs/>
        </w:rPr>
        <w:t>15.  Loan Charges.</w:t>
      </w:r>
    </w:p>
    <w:p w14:paraId="71CCFB07" w14:textId="3969F439" w:rsidR="00773DE8" w:rsidRDefault="00773DE8" w:rsidP="00773DE8">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2B698F">
        <w:t>,</w:t>
      </w:r>
      <w:r w:rsidRPr="00A91583">
        <w:t xml:space="preserve"> and tracking services</w:t>
      </w:r>
      <w:r w:rsidR="004E6C3A">
        <w:t>,</w:t>
      </w:r>
      <w:r w:rsidRPr="00A91583">
        <w:t xml:space="preserve"> or (B) a one-time charge for flood zone determination and certification services and subsequent charges each time remappings or similar changes occur </w:t>
      </w:r>
      <w:r w:rsidR="00000AD1">
        <w:t>that</w:t>
      </w:r>
      <w:r w:rsidR="00000AD1"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5FC735AD" w14:textId="489D03D5" w:rsidR="00773DE8" w:rsidRDefault="00773DE8" w:rsidP="00773DE8">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800C85">
        <w:t>If</w:t>
      </w:r>
      <w:r w:rsidR="008822B9">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800C85">
        <w:t>:</w:t>
      </w:r>
      <w:r>
        <w:t xml:space="preserve"> </w:t>
      </w:r>
      <w:r w:rsidRPr="00A91583">
        <w:t>(i) reasonable</w:t>
      </w:r>
      <w:r>
        <w:t xml:space="preserve"> attorneys’ fees</w:t>
      </w:r>
      <w:r w:rsidRPr="00A91583">
        <w:t xml:space="preserve"> and costs</w:t>
      </w:r>
      <w:r w:rsidR="00800C85">
        <w:t>;</w:t>
      </w:r>
      <w:r w:rsidRPr="00A91583">
        <w:t xml:space="preserve"> (ii)</w:t>
      </w:r>
      <w:r>
        <w:t xml:space="preserve"> property inspection</w:t>
      </w:r>
      <w:r w:rsidRPr="00A91583">
        <w:t>, valuation, mediation</w:t>
      </w:r>
      <w:r w:rsidR="002B698F">
        <w:t>,</w:t>
      </w:r>
      <w:r w:rsidRPr="00A91583">
        <w:t xml:space="preserve"> and loss mitigation fees</w:t>
      </w:r>
      <w:r w:rsidR="00800C85">
        <w:t>;</w:t>
      </w:r>
      <w:r w:rsidRPr="00A91583">
        <w:t xml:space="preserve"> and (iii) other related</w:t>
      </w:r>
      <w:r w:rsidR="00A21899">
        <w:t xml:space="preserve"> fees</w:t>
      </w:r>
      <w:r w:rsidRPr="00A91583">
        <w:t>.</w:t>
      </w:r>
    </w:p>
    <w:p w14:paraId="78630AAE" w14:textId="4319C3D3" w:rsidR="00773DE8" w:rsidRDefault="00773DE8" w:rsidP="00773DE8">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58131DE9" w14:textId="78C8CC61" w:rsidR="00F9704F" w:rsidRDefault="00773DE8" w:rsidP="00F9704F">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8822B9">
        <w:t>Applicable Law</w:t>
      </w:r>
      <w:r>
        <w:t xml:space="preserve"> sets maximum loan charges, and that law is finally interpreted so that the interest or other loan charges collected or to be collected in connection with </w:t>
      </w:r>
      <w:r>
        <w:lastRenderedPageBreak/>
        <w:t>the Loan exceed the permitted limits, then (</w:t>
      </w:r>
      <w:r w:rsidRPr="00A91583">
        <w:t>i</w:t>
      </w:r>
      <w:r>
        <w:t xml:space="preserve">) any such loan charge </w:t>
      </w:r>
      <w:r w:rsidRPr="00A91583">
        <w:t>will</w:t>
      </w:r>
      <w:r>
        <w:t xml:space="preserve"> be reduced by the amount necessary to reduce the charge to the permitted limit</w:t>
      </w:r>
      <w:r w:rsidR="002B698F">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CCDB3BF" w14:textId="7A759235" w:rsidR="00F9704F" w:rsidRDefault="00773DE8" w:rsidP="00F9704F">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8822B9">
        <w:rPr>
          <w:b/>
          <w:bCs/>
        </w:rPr>
        <w:t>Borrower’s Physical</w:t>
      </w:r>
      <w:r w:rsidR="008822B9"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5F2840DE" w14:textId="4A55ADE8" w:rsidR="00F9704F" w:rsidRDefault="00773DE8" w:rsidP="00F9704F">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7C3DDA">
        <w:t xml:space="preserve">Unless Applicable Law requires a different method, </w:t>
      </w:r>
      <w:r w:rsidR="00A21899">
        <w:t>a</w:t>
      </w:r>
      <w:r w:rsidR="007C3DDA">
        <w:t xml:space="preserve">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C3DDA">
        <w:t>Notice Address (as defined in Section 16(c)</w:t>
      </w:r>
      <w:r w:rsidR="00F52DED">
        <w:t xml:space="preserve"> below</w:t>
      </w:r>
      <w:r w:rsidR="0021423F">
        <w:t xml:space="preserve">)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3A2EA243" w14:textId="2A13BEC8" w:rsidR="00F9704F" w:rsidRDefault="00773DE8" w:rsidP="00F9704F">
      <w:pPr>
        <w:widowControl/>
        <w:tabs>
          <w:tab w:val="left" w:pos="0"/>
          <w:tab w:val="left" w:pos="720"/>
          <w:tab w:val="left" w:pos="1440"/>
          <w:tab w:val="left" w:pos="8640"/>
        </w:tabs>
        <w:ind w:firstLine="720"/>
        <w:jc w:val="both"/>
      </w:pP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A7212A">
        <w:t xml:space="preserve">may </w:t>
      </w:r>
      <w:r w:rsidRPr="00A91583">
        <w:t>provide notice to Borrower by e-mail or other electronic communication (“Electronic Communication”) if</w:t>
      </w:r>
      <w:r w:rsidR="00C218D6">
        <w:t>:</w:t>
      </w:r>
      <w:r w:rsidRPr="00A91583">
        <w:t xml:space="preserve"> (i) agreed to by Lender and Borrower in writing</w:t>
      </w:r>
      <w:r w:rsidR="00800C85">
        <w:t>;</w:t>
      </w:r>
      <w:r w:rsidRPr="00A91583">
        <w:t xml:space="preserve"> (ii) Borrower has provided Lender with Borrower’s e-mail or other electronic address (“Electronic Address”)</w:t>
      </w:r>
      <w:r w:rsidR="00800C85">
        <w:t>;</w:t>
      </w:r>
      <w:r w:rsidRPr="00A91583">
        <w:t xml:space="preserve"> (iii) Lender provides Borrower with the option to receive notices by first class mail or by other non-Electronic Communication instead of by Electronic Communication</w:t>
      </w:r>
      <w:r w:rsidR="00800C85">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A7212A">
        <w:t xml:space="preserve">Borrower may </w:t>
      </w:r>
      <w:r w:rsidR="00107CC9">
        <w:t>withdraw</w:t>
      </w:r>
      <w:r w:rsidR="00A7212A">
        <w:t xml:space="preserve"> the agreement to receive </w:t>
      </w:r>
      <w:r w:rsidR="00921BCA">
        <w:t>E</w:t>
      </w:r>
      <w:r w:rsidR="00A7212A">
        <w:t>lectronic</w:t>
      </w:r>
      <w:r w:rsidR="00921BCA">
        <w:t xml:space="preserve"> Communications</w:t>
      </w:r>
      <w:r w:rsidR="00A7212A">
        <w:t xml:space="preserve"> from Lender at any time by providing </w:t>
      </w:r>
      <w:r w:rsidR="00000AD1">
        <w:t xml:space="preserve">written </w:t>
      </w:r>
      <w:r w:rsidR="00A7212A">
        <w:t xml:space="preserve">notice to Lender of Borrower’s </w:t>
      </w:r>
      <w:r w:rsidR="00107CC9">
        <w:t>withdrawal</w:t>
      </w:r>
      <w:r w:rsidR="00A7212A">
        <w:t xml:space="preserve"> of such agreement.</w:t>
      </w:r>
    </w:p>
    <w:p w14:paraId="2F42241E" w14:textId="53FD831C" w:rsidR="00F9704F" w:rsidRDefault="00773DE8" w:rsidP="00F9704F">
      <w:pPr>
        <w:widowControl/>
        <w:tabs>
          <w:tab w:val="left" w:pos="0"/>
          <w:tab w:val="left" w:pos="720"/>
          <w:tab w:val="left" w:pos="1440"/>
          <w:tab w:val="left" w:pos="8640"/>
        </w:tabs>
        <w:ind w:firstLine="720"/>
        <w:jc w:val="both"/>
      </w:pPr>
      <w:r w:rsidRPr="00A91583">
        <w:rPr>
          <w:b/>
          <w:bCs/>
        </w:rPr>
        <w:t>(c)</w:t>
      </w:r>
      <w:r w:rsidRPr="00A91583">
        <w:t xml:space="preserve"> </w:t>
      </w:r>
      <w:r w:rsidR="00A21899" w:rsidRPr="003334CC">
        <w:rPr>
          <w:b/>
        </w:rPr>
        <w:t>Borrower’s</w:t>
      </w:r>
      <w:r w:rsidR="00A21899">
        <w:t xml:space="preserve"> </w:t>
      </w:r>
      <w:r w:rsidRPr="00A91583">
        <w:rPr>
          <w:b/>
          <w:bCs/>
        </w:rPr>
        <w:t xml:space="preserve">Notice Address.  </w:t>
      </w:r>
      <w:r>
        <w:t xml:space="preserve">The </w:t>
      </w:r>
      <w:r w:rsidR="00F52DED">
        <w:t xml:space="preserve">address to which Lender will send Borrower notice </w:t>
      </w:r>
      <w:r w:rsidR="00A21899">
        <w:t>(</w:t>
      </w:r>
      <w:r w:rsidR="00F52DED">
        <w:t>“Notice Address”)</w:t>
      </w:r>
      <w:r>
        <w:t xml:space="preserve"> </w:t>
      </w:r>
      <w:r w:rsidRPr="00A91583">
        <w:t>will</w:t>
      </w:r>
      <w:r>
        <w:t xml:space="preserve"> be the Property </w:t>
      </w:r>
      <w:r w:rsidR="00A21899">
        <w:t>A</w:t>
      </w:r>
      <w:r w:rsidRPr="00A91583">
        <w:t>ddress</w:t>
      </w:r>
      <w:r>
        <w:t xml:space="preserve"> unless Borrower has designated</w:t>
      </w:r>
      <w:r w:rsidR="00921BCA">
        <w:t xml:space="preserve"> a different address by written notice to Lender.  If Lender and Borrower have agreed that notice may be given by Electronic Communication, then Borrower may designate</w:t>
      </w:r>
      <w:r>
        <w:t xml:space="preserve"> </w:t>
      </w:r>
      <w:r w:rsidRPr="00A91583">
        <w:t xml:space="preserve">an Electronic Address </w:t>
      </w:r>
      <w:r w:rsidR="00921BCA">
        <w:t xml:space="preserve">as Notice Address.  Borrower will promptly notify Lender of Borrower’s change of Notice Address, including any changes to Borrower’s Electronic Address if designated as Notice Address. </w:t>
      </w:r>
      <w:r>
        <w:t xml:space="preserve"> If Lender specifies a procedure for reporting Borrower’s change of </w:t>
      </w:r>
      <w:r w:rsidR="00921BCA">
        <w:t>Notice A</w:t>
      </w:r>
      <w:r>
        <w:t xml:space="preserve">ddress, then Borrower </w:t>
      </w:r>
      <w:r w:rsidRPr="00A91583">
        <w:t>will</w:t>
      </w:r>
      <w:r>
        <w:t xml:space="preserve"> report a change of </w:t>
      </w:r>
      <w:r w:rsidR="00921BCA">
        <w:t>Notice A</w:t>
      </w:r>
      <w:r>
        <w:t xml:space="preserve">ddress </w:t>
      </w:r>
      <w:r w:rsidRPr="00A91583">
        <w:t xml:space="preserve">only </w:t>
      </w:r>
      <w:r>
        <w:t>through that specified procedure.</w:t>
      </w:r>
    </w:p>
    <w:p w14:paraId="4DBDCF34" w14:textId="4FEC25B8" w:rsidR="00F9704F" w:rsidRDefault="00773DE8" w:rsidP="00280D3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921BCA">
        <w:t xml:space="preserve"> only </w:t>
      </w:r>
      <w:r w:rsidR="00921BCA">
        <w:lastRenderedPageBreak/>
        <w:t>when</w:t>
      </w:r>
      <w:r>
        <w:t xml:space="preserve"> 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0D1FBFA" w14:textId="2D16A30C" w:rsidR="00F9704F" w:rsidRDefault="00773DE8" w:rsidP="00280D3D">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921BCA">
        <w:rPr>
          <w:b/>
          <w:bCs/>
        </w:rPr>
        <w:t>Physical</w:t>
      </w:r>
      <w:r w:rsidR="00921BCA" w:rsidRPr="00A91583">
        <w:rPr>
          <w:b/>
          <w:bCs/>
        </w:rPr>
        <w:t xml:space="preserve"> </w:t>
      </w:r>
      <w:r w:rsidRPr="00A91583">
        <w:rPr>
          <w:b/>
          <w:bCs/>
        </w:rPr>
        <w:t xml:space="preserve">Address.  </w:t>
      </w:r>
      <w:r w:rsidRPr="00A91583">
        <w:t xml:space="preserve">In addition to the designated </w:t>
      </w:r>
      <w:r w:rsidR="00F52DED">
        <w:t>Notice Address</w:t>
      </w:r>
      <w:r w:rsidRPr="00A91583">
        <w:t xml:space="preserve">, Borrower </w:t>
      </w:r>
      <w:r w:rsidR="00921BCA">
        <w:t>will</w:t>
      </w:r>
      <w:r w:rsidRPr="00A91583">
        <w:t xml:space="preserve"> provide Lender with the address</w:t>
      </w:r>
      <w:r w:rsidR="00921BCA">
        <w:t xml:space="preserve"> where</w:t>
      </w:r>
      <w:r w:rsidRPr="00A91583">
        <w:t xml:space="preserve"> Borrower</w:t>
      </w:r>
      <w:r w:rsidR="00921BCA">
        <w:t xml:space="preserve"> physically</w:t>
      </w:r>
      <w:r w:rsidRPr="00A91583">
        <w:t xml:space="preserve"> reside</w:t>
      </w:r>
      <w:r w:rsidR="00921BCA">
        <w:t>s</w:t>
      </w:r>
      <w:r w:rsidR="00800C85">
        <w:t>,</w:t>
      </w:r>
      <w:r w:rsidR="00921BCA">
        <w:t xml:space="preserve"> </w:t>
      </w:r>
      <w:r w:rsidRPr="00A91583">
        <w:t xml:space="preserve">if different from the Property </w:t>
      </w:r>
      <w:r w:rsidR="00F52DED">
        <w:t>A</w:t>
      </w:r>
      <w:r w:rsidR="00F52DED" w:rsidRPr="00A91583">
        <w:t>ddress</w:t>
      </w:r>
      <w:r w:rsidR="00921BCA">
        <w:t>,</w:t>
      </w:r>
      <w:r w:rsidRPr="00A91583">
        <w:t xml:space="preserve"> and notify Lender whenever this address changes.</w:t>
      </w:r>
    </w:p>
    <w:p w14:paraId="73AC8255" w14:textId="65C997A5" w:rsidR="00773DE8" w:rsidRDefault="00773DE8" w:rsidP="00280D3D">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800C85">
        <w:t>is</w:t>
      </w:r>
      <w:r>
        <w:t xml:space="preserve"> governed by federal law and the law of the </w:t>
      </w:r>
      <w:r w:rsidR="002B698F">
        <w:t>State of Georgia</w:t>
      </w:r>
      <w:r>
        <w:t xml:space="preserve">.  All rights and obligations contained in this Security Instrument are subject to any requirements and limitations of Applicable Law.  </w:t>
      </w:r>
      <w:r w:rsidR="00921BCA">
        <w:t xml:space="preserve">If </w:t>
      </w:r>
      <w:r>
        <w:t xml:space="preserve">any provision of this Security Instrument or the Note conflicts with Applicable Law </w:t>
      </w:r>
      <w:r w:rsidR="00000AD1">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000AD1">
        <w:t>, and (ii) such conflicting provision, to the extent possible, will be considered modified to comply with Applicable Law</w:t>
      </w:r>
      <w:r>
        <w:t>.</w:t>
      </w:r>
      <w:r w:rsidR="00A21899">
        <w:t xml:space="preserve"> </w:t>
      </w:r>
      <w:r>
        <w:t xml:space="preserve"> </w:t>
      </w:r>
      <w:r w:rsidR="00000AD1">
        <w:t xml:space="preserve">Applicable Law might explicitly or implicitly allow the parties to agree by contract or it might be silent, but such silence </w:t>
      </w:r>
      <w:r w:rsidR="00000AD1" w:rsidRPr="00A91583">
        <w:t>should</w:t>
      </w:r>
      <w:r w:rsidR="00000AD1">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FD15DBC" w14:textId="01CB7694" w:rsidR="00F9704F" w:rsidRDefault="00773DE8" w:rsidP="00F9704F">
      <w:pPr>
        <w:widowControl/>
        <w:ind w:firstLine="720"/>
        <w:jc w:val="both"/>
      </w:pPr>
      <w:r>
        <w:t xml:space="preserve">As used in this Security Instrument: (a) words in the singular </w:t>
      </w:r>
      <w:r w:rsidRPr="00A91583">
        <w:t>will</w:t>
      </w:r>
      <w:r>
        <w:t xml:space="preserve"> mean and include the plural and vice versa; (</w:t>
      </w:r>
      <w:r w:rsidR="00921BCA">
        <w:t>b</w:t>
      </w:r>
      <w:r>
        <w:t>) the word “may” gives sole discretion without any obligation to take any action</w:t>
      </w:r>
      <w:r w:rsidRPr="00A91583">
        <w:t xml:space="preserve">; </w:t>
      </w:r>
      <w:r w:rsidR="00921BCA">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921BCA">
        <w:t>S</w:t>
      </w:r>
      <w:r w:rsidRPr="00A91583">
        <w:t>ection, paragraph</w:t>
      </w:r>
      <w:r w:rsidR="002B698F">
        <w:t>,</w:t>
      </w:r>
      <w:r w:rsidRPr="00A91583">
        <w:t xml:space="preserve"> or provision</w:t>
      </w:r>
      <w:r>
        <w:t>.</w:t>
      </w:r>
    </w:p>
    <w:p w14:paraId="6ECD35DD" w14:textId="7590B2E0" w:rsidR="00773DE8" w:rsidRDefault="00773DE8" w:rsidP="00280D3D">
      <w:pPr>
        <w:widowControl/>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51984D6E" w14:textId="5BE3D19D" w:rsidR="00773DE8" w:rsidRDefault="00773DE8" w:rsidP="00F9704F">
      <w:pPr>
        <w:pStyle w:val="1"/>
        <w:widowControl/>
        <w:numPr>
          <w:ilvl w:val="0"/>
          <w:numId w:val="0"/>
        </w:numPr>
        <w:ind w:firstLine="720"/>
        <w:jc w:val="both"/>
      </w:pPr>
      <w:r w:rsidRPr="00A91583">
        <w:rPr>
          <w:b/>
          <w:bCs/>
        </w:rPr>
        <w:t>19.</w:t>
      </w:r>
      <w:r>
        <w:rPr>
          <w:b/>
          <w:bCs/>
        </w:rPr>
        <w:t xml:space="preserve">  Transfer of the Property or a Beneficial Interest in Borrower.</w:t>
      </w:r>
      <w:r>
        <w:t xml:space="preserve">  </w:t>
      </w:r>
      <w:r w:rsidR="00F52DED">
        <w:t xml:space="preserve">For purposes of </w:t>
      </w:r>
      <w:r>
        <w:t xml:space="preserve">this Section </w:t>
      </w:r>
      <w:r w:rsidRPr="00A91583">
        <w:t>19</w:t>
      </w:r>
      <w:r w:rsidR="00F52DED">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4E6C3A">
        <w:t>,</w:t>
      </w:r>
      <w:r>
        <w:t xml:space="preserve"> or escrow agreement, the intent of which is the transfer of title by Borrower to a purchaser at a future date.</w:t>
      </w:r>
    </w:p>
    <w:p w14:paraId="5ADF4F66" w14:textId="0737A5FD" w:rsidR="00773DE8" w:rsidRDefault="00773DE8" w:rsidP="00F9704F">
      <w:pPr>
        <w:widowControl/>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632CBDE7" w14:textId="4B2B3489" w:rsidR="00F9704F" w:rsidRDefault="00773DE8" w:rsidP="00F9704F">
      <w:pPr>
        <w:widowControl/>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800C85">
        <w:t>:</w:t>
      </w:r>
      <w:r w:rsidRPr="00A91583">
        <w:t xml:space="preserve"> (a) reasonable attorneys’ fees and costs</w:t>
      </w:r>
      <w:r w:rsidR="00800C85">
        <w:t>;</w:t>
      </w:r>
      <w:r w:rsidRPr="00A91583">
        <w:t xml:space="preserve"> (b) property inspection and valuation fees</w:t>
      </w:r>
      <w:r w:rsidR="00800C85">
        <w:t>;</w:t>
      </w:r>
      <w:r w:rsidRPr="00A91583">
        <w:t xml:space="preserve"> and (c) other fees incurred </w:t>
      </w:r>
      <w:r w:rsidR="00921BCA">
        <w:t>to</w:t>
      </w:r>
      <w:r w:rsidRPr="00A91583">
        <w:t xml:space="preserve"> protect Lender’s Interest in the Property and/or rights under this Security Instrument</w:t>
      </w:r>
      <w:r>
        <w:t>.</w:t>
      </w:r>
    </w:p>
    <w:p w14:paraId="70429E11" w14:textId="27F88EDE" w:rsidR="00F9704F" w:rsidRDefault="00773DE8" w:rsidP="00280D3D">
      <w:pPr>
        <w:widowControl/>
        <w:ind w:firstLine="720"/>
        <w:jc w:val="both"/>
      </w:pPr>
      <w:r w:rsidRPr="00A91583">
        <w:rPr>
          <w:b/>
          <w:bCs/>
        </w:rPr>
        <w:lastRenderedPageBreak/>
        <w:t>20.</w:t>
      </w:r>
      <w:r>
        <w:rPr>
          <w:b/>
          <w:bCs/>
        </w:rPr>
        <w:t xml:space="preserve">  Borrower’s Right to Reinstate </w:t>
      </w:r>
      <w:r w:rsidR="00921BCA">
        <w:rPr>
          <w:b/>
          <w:bCs/>
        </w:rPr>
        <w:t xml:space="preserve">the Loan </w:t>
      </w:r>
      <w:r w:rsidR="0021423F">
        <w:rPr>
          <w:b/>
          <w:bCs/>
        </w:rPr>
        <w:t xml:space="preserve">after </w:t>
      </w:r>
      <w:r>
        <w:rPr>
          <w:b/>
          <w:bCs/>
        </w:rPr>
        <w:t>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6C744F">
        <w:t>,</w:t>
      </w:r>
      <w:r w:rsidRPr="00A91583">
        <w:t xml:space="preserve"> or</w:t>
      </w:r>
      <w:r>
        <w:t xml:space="preserve"> (b) such other period as Applicable Law might specify for the termination of Borrower’s right to reinstate</w:t>
      </w:r>
      <w:r w:rsidRPr="00A91583">
        <w:t xml:space="preserve">.  </w:t>
      </w:r>
      <w:r w:rsidR="006C744F">
        <w:t>This right to reinstate will not apply in the case of acceleration under Section 19.</w:t>
      </w:r>
    </w:p>
    <w:p w14:paraId="732428EB" w14:textId="24108219" w:rsidR="00F9704F" w:rsidRDefault="00773DE8" w:rsidP="00280D3D">
      <w:pPr>
        <w:widowControl/>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F52DED">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F52DED">
        <w:t xml:space="preserve"> or the Note</w:t>
      </w:r>
      <w:r>
        <w:t>, including, but not limited to</w:t>
      </w:r>
      <w:r w:rsidR="006C744F">
        <w:t>:</w:t>
      </w:r>
      <w:r>
        <w:t xml:space="preserve"> </w:t>
      </w:r>
      <w:r w:rsidRPr="00A91583">
        <w:t xml:space="preserve">(i) </w:t>
      </w:r>
      <w:r>
        <w:t>reasonable attorneys’ fees</w:t>
      </w:r>
      <w:r w:rsidRPr="00A91583">
        <w:t xml:space="preserve"> and costs</w:t>
      </w:r>
      <w:r w:rsidR="00C218D6">
        <w:t>;</w:t>
      </w:r>
      <w:r w:rsidRPr="00A91583">
        <w:t xml:space="preserve"> (ii)</w:t>
      </w:r>
      <w:r>
        <w:t xml:space="preserve"> property inspection and valuation fees</w:t>
      </w:r>
      <w:r w:rsidR="00C218D6">
        <w:t>;</w:t>
      </w:r>
      <w:r>
        <w:t xml:space="preserve"> and </w:t>
      </w:r>
      <w:r w:rsidRPr="00A91583">
        <w:t xml:space="preserve">(iii) </w:t>
      </w:r>
      <w:r>
        <w:t xml:space="preserve">other fees incurred </w:t>
      </w:r>
      <w:r w:rsidR="006C744F">
        <w:t>to</w:t>
      </w:r>
      <w:r>
        <w:t xml:space="preserve"> protect Lender’s interest in the Property and</w:t>
      </w:r>
      <w:r w:rsidRPr="00A91583">
        <w:t>/or</w:t>
      </w:r>
      <w:r>
        <w:t xml:space="preserve"> rights under this Security Instrument</w:t>
      </w:r>
      <w:r w:rsidR="00F52DED">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F52DED">
        <w:t xml:space="preserve"> or the Note</w:t>
      </w:r>
      <w:r>
        <w:t>, and Borrower’s obligation to pay the sums secured by this Security Instrument</w:t>
      </w:r>
      <w:r w:rsidR="00F52DED">
        <w:t xml:space="preserve"> or the Note</w:t>
      </w:r>
      <w:r>
        <w:t xml:space="preserve">, </w:t>
      </w:r>
      <w:r w:rsidRPr="00A91583">
        <w:t>will</w:t>
      </w:r>
      <w:r>
        <w:t xml:space="preserve"> continue unchanged.</w:t>
      </w:r>
    </w:p>
    <w:p w14:paraId="10D1095D" w14:textId="63FFAD31" w:rsidR="00F9704F" w:rsidRDefault="00773DE8" w:rsidP="00280D3D">
      <w:pPr>
        <w:widowControl/>
        <w:ind w:firstLine="720"/>
        <w:jc w:val="both"/>
      </w:pPr>
      <w:r>
        <w:t>Lender may require that Borrower pay such reinstatement sums and expenses in one or more of the following forms, as selected by Lender: (</w:t>
      </w:r>
      <w:r w:rsidRPr="00A91583">
        <w:t>aaa</w:t>
      </w:r>
      <w:r>
        <w:t>) cash; (</w:t>
      </w:r>
      <w:r w:rsidRPr="00A91583">
        <w:t>bbb</w:t>
      </w:r>
      <w:r>
        <w:t>) money order; (</w:t>
      </w:r>
      <w:r w:rsidRPr="00A91583">
        <w:t>ccc</w:t>
      </w:r>
      <w:r>
        <w:t>) certified check, bank check, treasurer’s check</w:t>
      </w:r>
      <w:r w:rsidR="002B698F">
        <w:t>,</w:t>
      </w:r>
      <w:r>
        <w:t xml:space="preserve"> or cashier’s check, provided any such check is drawn upon an institution whose deposits are insured by a </w:t>
      </w:r>
      <w:r w:rsidRPr="00A91583">
        <w:t xml:space="preserve">U.S. </w:t>
      </w:r>
      <w:r>
        <w:t>federal agency, instrumentality</w:t>
      </w:r>
      <w:r w:rsidR="00056C37">
        <w:t>,</w:t>
      </w:r>
      <w:r>
        <w:t xml:space="preserve"> or entity; or (</w:t>
      </w:r>
      <w:r w:rsidRPr="00A91583">
        <w:t>ddd</w:t>
      </w:r>
      <w:r>
        <w:t xml:space="preserve">) Electronic Fund Transfer.  Upon </w:t>
      </w:r>
      <w:r w:rsidR="006C744F">
        <w:t xml:space="preserve">Borrower’s </w:t>
      </w:r>
      <w:r>
        <w:t xml:space="preserve">reinstatement </w:t>
      </w:r>
      <w:r w:rsidR="006C744F">
        <w:t>of the Loan</w:t>
      </w:r>
      <w:r>
        <w:t xml:space="preserve">, this Security Instrument and obligations secured </w:t>
      </w:r>
      <w:r w:rsidRPr="00A91583">
        <w:t>by this Security Instrument will</w:t>
      </w:r>
      <w:r>
        <w:t xml:space="preserve"> remain fully effective as if no acceleration had occurred.  </w:t>
      </w:r>
    </w:p>
    <w:p w14:paraId="25D24E7D" w14:textId="4CA8CB30" w:rsidR="00F9704F" w:rsidRDefault="00773DE8" w:rsidP="00280D3D">
      <w:pPr>
        <w:widowControl/>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F52DED">
        <w:t xml:space="preserve">or otherwise transferred </w:t>
      </w:r>
      <w:r>
        <w:t>one or more times</w:t>
      </w:r>
      <w:r w:rsidRPr="00A91583">
        <w:t>.  Upon such a sale or other transfer, all of Lender’s rights and obligations under this Security Instrument will convey to Lender’s successors and assigns.</w:t>
      </w:r>
    </w:p>
    <w:p w14:paraId="4B99BC7C" w14:textId="2C8D8CCE" w:rsidR="00F9704F" w:rsidRDefault="00773DE8" w:rsidP="00280D3D">
      <w:pPr>
        <w:widowControl/>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056C37">
        <w:t xml:space="preserve"> </w:t>
      </w:r>
      <w:r w:rsidRPr="00A91583">
        <w:t xml:space="preserve"> Borrower understands that the Loan Servicer or other authorized representative of Lender has the right and authority to take any such action.</w:t>
      </w:r>
    </w:p>
    <w:p w14:paraId="3FD3039C" w14:textId="65310C88" w:rsidR="00F9704F" w:rsidRDefault="00773DE8" w:rsidP="00280D3D">
      <w:pPr>
        <w:widowControl/>
        <w:ind w:firstLine="720"/>
        <w:jc w:val="both"/>
      </w:pPr>
      <w:r w:rsidRPr="00A91583">
        <w:t xml:space="preserve">The Loan Servicer may change one or more times during the term of the Note.  The Loan Servicer may or may not be the holder of the Note. </w:t>
      </w:r>
      <w:r w:rsidR="00056C37">
        <w:t xml:space="preserve"> </w:t>
      </w:r>
      <w:r w:rsidRPr="00A91583">
        <w:t>The Loan Servicer has the right and authority to</w:t>
      </w:r>
      <w:r w:rsidR="00107CC9">
        <w:t>:</w:t>
      </w:r>
      <w:r w:rsidRPr="00A91583">
        <w:t xml:space="preserve"> (a) collect</w:t>
      </w:r>
      <w:r>
        <w:t xml:space="preserve"> Periodic Payments </w:t>
      </w:r>
      <w:r w:rsidRPr="00A91583">
        <w:t xml:space="preserve">and any other amounts </w:t>
      </w:r>
      <w:r>
        <w:t>due under the Note and this Security Instrument</w:t>
      </w:r>
      <w:r w:rsidR="00107CC9">
        <w:t>;</w:t>
      </w:r>
      <w:r w:rsidRPr="00A91583">
        <w:t xml:space="preserve"> (b) perform any</w:t>
      </w:r>
      <w:r>
        <w:t xml:space="preserve"> other mortgage loan servicing obligations</w:t>
      </w:r>
      <w:r w:rsidR="00107CC9">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6C744F">
        <w:t>,</w:t>
      </w:r>
      <w:r>
        <w:t xml:space="preserve"> and any other information RESPA requires in connection with a notice of transfer of servicing.</w:t>
      </w:r>
    </w:p>
    <w:p w14:paraId="7C1A3121" w14:textId="0568399C" w:rsidR="00F9704F" w:rsidRDefault="00773DE8" w:rsidP="00280D3D">
      <w:pPr>
        <w:widowControl/>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F52DED">
        <w:t xml:space="preserve"> or the Note</w:t>
      </w:r>
      <w:r>
        <w:t>, or (b) alleges that the other party has breached any provision of this Security Instrument</w:t>
      </w:r>
      <w:r w:rsidR="00F52DED">
        <w:t xml:space="preserve"> or the Note</w:t>
      </w:r>
      <w:r>
        <w:t xml:space="preserve">.  If Applicable Law provides a time period </w:t>
      </w:r>
      <w:r w:rsidRPr="00A91583">
        <w:t>that</w:t>
      </w:r>
      <w:r>
        <w:t xml:space="preserve"> must elapse before certain action can be </w:t>
      </w:r>
      <w:r>
        <w:lastRenderedPageBreak/>
        <w:t xml:space="preserve">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30D207D3" w14:textId="77777777" w:rsidR="006C6865" w:rsidRDefault="00773DE8" w:rsidP="00280D3D">
      <w:pPr>
        <w:widowControl/>
        <w:ind w:firstLine="720"/>
        <w:jc w:val="both"/>
        <w:rPr>
          <w:b/>
          <w:bCs/>
        </w:rPr>
      </w:pPr>
      <w:r w:rsidRPr="00280D3D">
        <w:rPr>
          <w:b/>
          <w:bCs/>
        </w:rPr>
        <w:t>24.  Hazardous Substances.</w:t>
      </w:r>
    </w:p>
    <w:p w14:paraId="645EEA93" w14:textId="4661CBBE" w:rsidR="00773DE8" w:rsidRDefault="00773DE8" w:rsidP="00280D3D">
      <w:pPr>
        <w:widowControl/>
        <w:ind w:firstLine="720"/>
        <w:jc w:val="both"/>
      </w:pPr>
      <w:r w:rsidRPr="00A91583">
        <w:rPr>
          <w:b/>
          <w:bCs/>
        </w:rPr>
        <w:t xml:space="preserve">(a) Definitions. </w:t>
      </w:r>
      <w:r w:rsidR="00056C37">
        <w:rPr>
          <w:b/>
          <w:bCs/>
        </w:rPr>
        <w:t xml:space="preserve"> </w:t>
      </w:r>
      <w:r>
        <w:t xml:space="preserve">As used in this Section </w:t>
      </w:r>
      <w:r w:rsidRPr="00A91583">
        <w:t>24</w:t>
      </w:r>
      <w:r>
        <w:t>: (</w:t>
      </w:r>
      <w:r w:rsidRPr="00A91583">
        <w:t>i</w:t>
      </w:r>
      <w:r>
        <w:t>)</w:t>
      </w:r>
      <w:r w:rsidR="006C744F">
        <w:t xml:space="preserve"> “Environmental Law” means </w:t>
      </w:r>
      <w:r w:rsidR="00056C37">
        <w:t>any Applicable Laws</w:t>
      </w:r>
      <w:r w:rsidR="006C744F">
        <w:t xml:space="preserve"> where the Property is located that relate to health, safety</w:t>
      </w:r>
      <w:r w:rsidR="002B698F">
        <w:t>,</w:t>
      </w:r>
      <w:r w:rsidR="006C744F">
        <w:t xml:space="preserve"> or environmental protection;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2859FC1F" w14:textId="560F4B08" w:rsidR="00773DE8" w:rsidRDefault="00773DE8" w:rsidP="00773DE8">
      <w:pPr>
        <w:widowControl/>
        <w:tabs>
          <w:tab w:val="left" w:pos="0"/>
          <w:tab w:val="left" w:pos="720"/>
          <w:tab w:val="left" w:pos="1440"/>
          <w:tab w:val="left" w:pos="8640"/>
        </w:tabs>
        <w:ind w:firstLine="720"/>
        <w:jc w:val="both"/>
      </w:pPr>
      <w:r w:rsidRPr="00A91583">
        <w:rPr>
          <w:b/>
          <w:bCs/>
        </w:rPr>
        <w:t>(b) Restrictions on Use of Hazard</w:t>
      </w:r>
      <w:r w:rsidR="00F52DED">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6C744F">
        <w:t xml:space="preserve"> that</w:t>
      </w:r>
      <w:r w:rsidR="00107CC9">
        <w:t>:</w:t>
      </w:r>
      <w:r>
        <w:t xml:space="preserve"> (</w:t>
      </w:r>
      <w:r w:rsidRPr="00A91583">
        <w:t>i</w:t>
      </w:r>
      <w:r>
        <w:t>) violat</w:t>
      </w:r>
      <w:r w:rsidR="006C744F">
        <w:t>es</w:t>
      </w:r>
      <w:r>
        <w:t xml:space="preserve"> Environmental Law</w:t>
      </w:r>
      <w:r w:rsidR="00107CC9">
        <w:t>;</w:t>
      </w:r>
      <w:r>
        <w:t xml:space="preserve"> (</w:t>
      </w:r>
      <w:r w:rsidRPr="00A91583">
        <w:t>ii</w:t>
      </w:r>
      <w:r>
        <w:t>) creates an Environmental Condition</w:t>
      </w:r>
      <w:r w:rsidR="00107CC9">
        <w:t>;</w:t>
      </w:r>
      <w:r>
        <w:t xml:space="preserve"> or (</w:t>
      </w:r>
      <w:r w:rsidRPr="00A91583">
        <w:t>iii</w:t>
      </w:r>
      <w:r>
        <w:t>) due to the presence, use, or release of a Hazardous Substance, creates a condition that adversely affects</w:t>
      </w:r>
      <w:r w:rsidR="006C744F">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1F29E843" w14:textId="66983915" w:rsidR="00773DE8" w:rsidRDefault="00773DE8" w:rsidP="00773DE8">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107CC9">
        <w:t>:</w:t>
      </w:r>
      <w:r>
        <w:t xml:space="preserve"> (</w:t>
      </w:r>
      <w:r w:rsidRPr="00A91583">
        <w:t>i</w:t>
      </w:r>
      <w:r>
        <w:t>) any investigation, claim, demand, lawsuit</w:t>
      </w:r>
      <w:r w:rsidR="006C744F">
        <w:t>,</w:t>
      </w:r>
      <w:r>
        <w:t xml:space="preserve"> or other action by any governmental or regulatory agency or private party involving the Property and any Hazardous Substance or Environmental Law of which Borrower has actual knowledge</w:t>
      </w:r>
      <w:r w:rsidR="00107CC9">
        <w:t>;</w:t>
      </w:r>
      <w:r>
        <w:t xml:space="preserve"> (</w:t>
      </w:r>
      <w:r w:rsidRPr="00A91583">
        <w:t>ii</w:t>
      </w:r>
      <w:r>
        <w:t>) any Environmental Condition, including but not limited to, any spilling, leaking, discharge, release</w:t>
      </w:r>
      <w:r w:rsidR="002B698F">
        <w:t>,</w:t>
      </w:r>
      <w:r>
        <w:t xml:space="preserve"> or threat of release of any Hazardous Substance</w:t>
      </w:r>
      <w:r w:rsidR="00107CC9">
        <w:t>;</w:t>
      </w:r>
      <w:r>
        <w:t xml:space="preserve"> and (</w:t>
      </w:r>
      <w:r w:rsidRPr="00A91583">
        <w:t>iii</w:t>
      </w:r>
      <w:r>
        <w:t>) any condition caused by the presence, use</w:t>
      </w:r>
      <w:r w:rsidR="002B698F">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2B7C14D3" w14:textId="7ADD7C0C" w:rsidR="00C35C34" w:rsidRDefault="00D74AEC">
      <w:pPr>
        <w:widowControl/>
        <w:tabs>
          <w:tab w:val="left" w:pos="0"/>
          <w:tab w:val="left" w:pos="720"/>
          <w:tab w:val="left" w:pos="1440"/>
          <w:tab w:val="left" w:pos="8640"/>
        </w:tabs>
        <w:ind w:firstLine="720"/>
        <w:jc w:val="both"/>
      </w:pPr>
      <w:r w:rsidRPr="00D74AEC">
        <w:rPr>
          <w:b/>
          <w:bCs/>
        </w:rPr>
        <w:t xml:space="preserve">25.  Electronic Note Signed with Borrower’s Electronic Signature.  </w:t>
      </w:r>
      <w:r w:rsidRPr="00D74AE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6C744F">
        <w:t>ed</w:t>
      </w:r>
      <w:r w:rsidRPr="00D74AE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DF6A48">
        <w:t>terms</w:t>
      </w:r>
      <w:r w:rsidRPr="00D74AEC">
        <w:t>.</w:t>
      </w:r>
    </w:p>
    <w:p w14:paraId="4E751CDB" w14:textId="77777777" w:rsidR="00107CC9" w:rsidRDefault="00107CC9" w:rsidP="00107CC9">
      <w:pPr>
        <w:widowControl/>
        <w:tabs>
          <w:tab w:val="left" w:pos="0"/>
          <w:tab w:val="left" w:pos="720"/>
          <w:tab w:val="left" w:pos="1440"/>
          <w:tab w:val="left" w:pos="8640"/>
        </w:tabs>
        <w:ind w:firstLine="720"/>
        <w:jc w:val="both"/>
      </w:pPr>
    </w:p>
    <w:p w14:paraId="7DE0DE96" w14:textId="77777777" w:rsidR="00107CC9" w:rsidRDefault="00107CC9" w:rsidP="00107CC9">
      <w:pPr>
        <w:widowControl/>
        <w:tabs>
          <w:tab w:val="left" w:pos="0"/>
          <w:tab w:val="left" w:pos="720"/>
          <w:tab w:val="left" w:pos="1440"/>
          <w:tab w:val="left" w:pos="8640"/>
        </w:tabs>
        <w:ind w:firstLine="720"/>
        <w:jc w:val="both"/>
      </w:pPr>
      <w:r>
        <w:t>NON-UNIFORM COVENANTS.  Borrower and Lender further covenant and agree as follows:</w:t>
      </w:r>
    </w:p>
    <w:p w14:paraId="5237A257" w14:textId="02C38706" w:rsidR="00C35C34" w:rsidRDefault="00D74AEC">
      <w:pPr>
        <w:widowControl/>
        <w:tabs>
          <w:tab w:val="left" w:pos="0"/>
          <w:tab w:val="left" w:pos="720"/>
          <w:tab w:val="left" w:pos="1440"/>
          <w:tab w:val="left" w:pos="8640"/>
        </w:tabs>
        <w:ind w:firstLine="720"/>
        <w:jc w:val="both"/>
        <w:rPr>
          <w:b/>
          <w:bCs/>
        </w:rPr>
      </w:pPr>
      <w:r w:rsidRPr="00D74AEC">
        <w:rPr>
          <w:b/>
          <w:bCs/>
        </w:rPr>
        <w:t>26.</w:t>
      </w:r>
      <w:r w:rsidR="00C35C34">
        <w:rPr>
          <w:b/>
          <w:bCs/>
        </w:rPr>
        <w:t xml:space="preserve">  Acceleration; Remedies.</w:t>
      </w:r>
    </w:p>
    <w:p w14:paraId="3B5BCC95" w14:textId="3D0AE652" w:rsidR="00C35C34" w:rsidRPr="003129A0" w:rsidRDefault="00D74AEC">
      <w:pPr>
        <w:widowControl/>
        <w:tabs>
          <w:tab w:val="left" w:pos="0"/>
          <w:tab w:val="left" w:pos="720"/>
          <w:tab w:val="left" w:pos="1440"/>
          <w:tab w:val="left" w:pos="8640"/>
        </w:tabs>
        <w:ind w:firstLine="720"/>
        <w:jc w:val="both"/>
      </w:pPr>
      <w:r w:rsidRPr="00D74AEC">
        <w:rPr>
          <w:b/>
          <w:bCs/>
        </w:rPr>
        <w:t>(a)  Notice of Default.</w:t>
      </w:r>
      <w:r w:rsidR="00C35C34">
        <w:t xml:space="preserve">  </w:t>
      </w:r>
      <w:r w:rsidR="00C35C34" w:rsidRPr="003129A0">
        <w:t xml:space="preserve">Lender </w:t>
      </w:r>
      <w:r w:rsidRPr="003129A0">
        <w:t>will</w:t>
      </w:r>
      <w:r w:rsidR="00C35C34" w:rsidRPr="003129A0">
        <w:t xml:space="preserve"> give </w:t>
      </w:r>
      <w:r w:rsidRPr="003129A0">
        <w:t xml:space="preserve">a </w:t>
      </w:r>
      <w:r w:rsidR="00C35C34" w:rsidRPr="003129A0">
        <w:t>notice</w:t>
      </w:r>
      <w:r w:rsidRPr="003129A0">
        <w:t xml:space="preserve"> of Default</w:t>
      </w:r>
      <w:r w:rsidR="00C35C34" w:rsidRPr="003129A0">
        <w:t xml:space="preserve"> to Borrower prior to acceleration following </w:t>
      </w:r>
      <w:r w:rsidR="00F52DED" w:rsidRPr="003129A0">
        <w:t>Borrower’s Default</w:t>
      </w:r>
      <w:r w:rsidRPr="003129A0">
        <w:t>, except that such notice of Default will not be sent when Lender exercises its right under Section 19</w:t>
      </w:r>
      <w:r w:rsidR="00C35C34" w:rsidRPr="003129A0">
        <w:t xml:space="preserve"> unless Applicable Law provides otherwise.  The notice </w:t>
      </w:r>
      <w:r w:rsidRPr="003129A0">
        <w:t>will</w:t>
      </w:r>
      <w:r w:rsidR="00C35C34" w:rsidRPr="003129A0">
        <w:t xml:space="preserve"> specify</w:t>
      </w:r>
      <w:r w:rsidR="00000AD1">
        <w:t>, in addition to any other information required by Applicable Law</w:t>
      </w:r>
      <w:r w:rsidR="00C35C34" w:rsidRPr="003129A0">
        <w:t>: (</w:t>
      </w:r>
      <w:r w:rsidRPr="003129A0">
        <w:t>i</w:t>
      </w:r>
      <w:r w:rsidR="00C35C34" w:rsidRPr="003129A0">
        <w:t xml:space="preserve">) the </w:t>
      </w:r>
      <w:r w:rsidRPr="003129A0">
        <w:t>Default</w:t>
      </w:r>
      <w:r w:rsidR="00C35C34" w:rsidRPr="003129A0">
        <w:t>; (</w:t>
      </w:r>
      <w:r w:rsidRPr="003129A0">
        <w:t>ii</w:t>
      </w:r>
      <w:r w:rsidR="00C35C34" w:rsidRPr="003129A0">
        <w:t xml:space="preserve">) the action required to cure the </w:t>
      </w:r>
      <w:r w:rsidRPr="003129A0">
        <w:t>Default</w:t>
      </w:r>
      <w:r w:rsidR="00C35C34" w:rsidRPr="003129A0">
        <w:t>; (</w:t>
      </w:r>
      <w:r w:rsidRPr="003129A0">
        <w:t>iii</w:t>
      </w:r>
      <w:r w:rsidR="00C35C34" w:rsidRPr="003129A0">
        <w:t xml:space="preserve">) a date, not less than 30 days </w:t>
      </w:r>
      <w:r w:rsidR="00000AD1">
        <w:t xml:space="preserve">(or as otherwise specified by Applicable Law) </w:t>
      </w:r>
      <w:r w:rsidR="00C35C34" w:rsidRPr="003129A0">
        <w:t xml:space="preserve">from the date the notice is given to Borrower, by which the </w:t>
      </w:r>
      <w:r w:rsidRPr="003129A0">
        <w:t>Default</w:t>
      </w:r>
      <w:r w:rsidR="00C35C34" w:rsidRPr="003129A0">
        <w:t xml:space="preserve"> must be cured; (</w:t>
      </w:r>
      <w:r w:rsidRPr="003129A0">
        <w:t>iv</w:t>
      </w:r>
      <w:r w:rsidR="00C35C34" w:rsidRPr="003129A0">
        <w:t xml:space="preserve">) that failure to cure the </w:t>
      </w:r>
      <w:r w:rsidRPr="003129A0">
        <w:t>Default</w:t>
      </w:r>
      <w:r w:rsidR="00C35C34" w:rsidRPr="003129A0">
        <w:t xml:space="preserve"> on or before the date specified in the notice may result in acceleration of the sums secured by this Security Instrument and sale of the Property</w:t>
      </w:r>
      <w:r w:rsidRPr="003129A0">
        <w:t>; (v)</w:t>
      </w:r>
      <w:r w:rsidR="00C35C34" w:rsidRPr="003129A0">
        <w:t xml:space="preserve"> Borrower</w:t>
      </w:r>
      <w:r w:rsidRPr="003129A0">
        <w:t>’s</w:t>
      </w:r>
      <w:r w:rsidR="00C35C34" w:rsidRPr="003129A0">
        <w:t xml:space="preserve"> right to reinstate after acceleration</w:t>
      </w:r>
      <w:r w:rsidRPr="003129A0">
        <w:t>;</w:t>
      </w:r>
      <w:r w:rsidR="00C35C34" w:rsidRPr="003129A0">
        <w:t xml:space="preserve"> and</w:t>
      </w:r>
      <w:r w:rsidRPr="003129A0">
        <w:t xml:space="preserve"> (vi)</w:t>
      </w:r>
      <w:r w:rsidR="00C35C34" w:rsidRPr="003129A0">
        <w:t xml:space="preserve"> </w:t>
      </w:r>
      <w:r w:rsidR="002B698F">
        <w:t>Borrower’s</w:t>
      </w:r>
      <w:r w:rsidR="002B698F" w:rsidRPr="003129A0">
        <w:t xml:space="preserve"> </w:t>
      </w:r>
      <w:r w:rsidR="00C35C34" w:rsidRPr="003129A0">
        <w:t xml:space="preserve">right to bring a court action to </w:t>
      </w:r>
      <w:r w:rsidR="00F52DED">
        <w:t xml:space="preserve">deny the </w:t>
      </w:r>
      <w:r w:rsidR="00C35C34" w:rsidRPr="003129A0">
        <w:t xml:space="preserve">existence of a </w:t>
      </w:r>
      <w:r w:rsidRPr="003129A0">
        <w:t>Default</w:t>
      </w:r>
      <w:r w:rsidR="00C35C34" w:rsidRPr="003129A0">
        <w:t xml:space="preserve"> or </w:t>
      </w:r>
      <w:r w:rsidR="00F52DED">
        <w:t xml:space="preserve">to assert </w:t>
      </w:r>
      <w:r w:rsidR="00C35C34" w:rsidRPr="003129A0">
        <w:t>any other defense of Borrower to acceleration and sale.</w:t>
      </w:r>
    </w:p>
    <w:p w14:paraId="4BC435F6" w14:textId="3EB9B3AA" w:rsidR="00C35C34" w:rsidRPr="001A3211" w:rsidRDefault="00D74AEC">
      <w:pPr>
        <w:widowControl/>
        <w:tabs>
          <w:tab w:val="left" w:pos="0"/>
          <w:tab w:val="left" w:pos="720"/>
          <w:tab w:val="left" w:pos="1440"/>
          <w:tab w:val="left" w:pos="8640"/>
        </w:tabs>
        <w:ind w:firstLine="720"/>
        <w:jc w:val="both"/>
      </w:pPr>
      <w:r w:rsidRPr="00D74AEC">
        <w:rPr>
          <w:b/>
          <w:bCs/>
        </w:rPr>
        <w:t>(b)  Acceleration; Power of Sale; Expenses.</w:t>
      </w:r>
      <w:r w:rsidRPr="00D74AEC">
        <w:t xml:space="preserve">  </w:t>
      </w:r>
      <w:r w:rsidR="0005586E">
        <w:t xml:space="preserve">If the Default is not cured on or before the date specified in the notice, Lender may require immediate payment in full of all sums secured by this Security Instrument without further demand and may invoke the power of sale </w:t>
      </w:r>
      <w:r w:rsidR="0005586E">
        <w:rPr>
          <w:bCs/>
        </w:rPr>
        <w:t xml:space="preserve">granted by Borrower </w:t>
      </w:r>
      <w:r w:rsidR="0005586E">
        <w:t xml:space="preserve">and any other remedies permitted by Applicable Law.  </w:t>
      </w:r>
      <w:r w:rsidR="00F27342" w:rsidRPr="0024606C">
        <w:rPr>
          <w:bCs/>
        </w:rPr>
        <w:t xml:space="preserve">Borrower appoints Lender the agent and attorney-in-fact for Borrower to exercise the power of sale.  Lender will </w:t>
      </w:r>
      <w:r w:rsidR="0005586E">
        <w:t>be entitled to collect all expenses incurred in pursuing the remedies provided in this Section 26, including, but not limited to</w:t>
      </w:r>
      <w:r w:rsidR="001F6980">
        <w:t>:</w:t>
      </w:r>
      <w:r w:rsidR="0005586E">
        <w:t xml:space="preserve"> (i) reasonable attorneys’ fees and costs</w:t>
      </w:r>
      <w:r w:rsidR="001F6980">
        <w:t>;</w:t>
      </w:r>
      <w:r w:rsidR="0005586E">
        <w:t xml:space="preserve"> (ii) property inspection and valuation fees</w:t>
      </w:r>
      <w:r w:rsidR="001F6980">
        <w:t>;</w:t>
      </w:r>
      <w:r w:rsidR="0005586E">
        <w:t xml:space="preserve"> and (iii) other fees incurred </w:t>
      </w:r>
      <w:r w:rsidR="006C744F">
        <w:t>to</w:t>
      </w:r>
      <w:r w:rsidR="0005586E">
        <w:t xml:space="preserve"> protect Lender’s interest in the Property and/or rights under this Security Instrument.</w:t>
      </w:r>
    </w:p>
    <w:p w14:paraId="4157034C" w14:textId="1C4D0F2D" w:rsidR="00C35C34" w:rsidRPr="003129A0" w:rsidRDefault="00D74AEC">
      <w:pPr>
        <w:keepNext/>
        <w:widowControl/>
        <w:tabs>
          <w:tab w:val="left" w:pos="0"/>
          <w:tab w:val="left" w:pos="720"/>
          <w:tab w:val="left" w:pos="1440"/>
          <w:tab w:val="left" w:pos="8640"/>
        </w:tabs>
        <w:ind w:firstLine="720"/>
        <w:jc w:val="both"/>
      </w:pPr>
      <w:r w:rsidRPr="00D74AEC">
        <w:rPr>
          <w:b/>
          <w:bCs/>
        </w:rPr>
        <w:t>(c)  Notice of Sale; Sale of Property.</w:t>
      </w:r>
      <w:r w:rsidRPr="00D74AEC">
        <w:t xml:space="preserve">  </w:t>
      </w:r>
      <w:r w:rsidR="001F47A5">
        <w:t xml:space="preserve">If Lender invokes the power of sale, Lender </w:t>
      </w:r>
      <w:r w:rsidR="00F27342" w:rsidRPr="0024606C">
        <w:rPr>
          <w:bCs/>
        </w:rPr>
        <w:t>will give a copy of a</w:t>
      </w:r>
      <w:r w:rsidR="001F47A5">
        <w:t xml:space="preserve"> notice of sale</w:t>
      </w:r>
      <w:r w:rsidR="00F27342" w:rsidRPr="0024606C">
        <w:rPr>
          <w:bCs/>
        </w:rPr>
        <w:t xml:space="preserve"> by public advertisement for the time and in the manner prescribed</w:t>
      </w:r>
      <w:r w:rsidR="001F47A5">
        <w:t xml:space="preserve"> by Applicable Law.  </w:t>
      </w:r>
      <w:r w:rsidR="00F27342" w:rsidRPr="0024606C">
        <w:rPr>
          <w:bCs/>
        </w:rPr>
        <w:t>Lender</w:t>
      </w:r>
      <w:r w:rsidR="0005586E">
        <w:t>,</w:t>
      </w:r>
      <w:r w:rsidR="001F47A5">
        <w:t xml:space="preserve"> without </w:t>
      </w:r>
      <w:r w:rsidR="00F27342" w:rsidRPr="0024606C">
        <w:rPr>
          <w:bCs/>
        </w:rPr>
        <w:t xml:space="preserve">further </w:t>
      </w:r>
      <w:r w:rsidR="001F47A5">
        <w:t xml:space="preserve">demand on Borrower, will sell the Property at public auction to the highest bidder at the time and place and under the terms designated in the notice of sale in one or more parcels and in any order </w:t>
      </w:r>
      <w:r w:rsidR="00F27342" w:rsidRPr="0024606C">
        <w:rPr>
          <w:bCs/>
        </w:rPr>
        <w:t xml:space="preserve">Lender determines.  </w:t>
      </w:r>
      <w:r w:rsidR="001F47A5">
        <w:t>Lender or its designee may purchase the Property at any sale.</w:t>
      </w:r>
    </w:p>
    <w:p w14:paraId="422647C9" w14:textId="134DDB3F" w:rsidR="00C35C34" w:rsidRPr="0024606C" w:rsidRDefault="00F27342">
      <w:pPr>
        <w:pStyle w:val="BodyTextIndent2"/>
        <w:widowControl/>
        <w:rPr>
          <w:bCs/>
        </w:rPr>
      </w:pPr>
      <w:r w:rsidRPr="0021423F">
        <w:rPr>
          <w:b/>
          <w:bCs/>
        </w:rPr>
        <w:t xml:space="preserve">(d)  </w:t>
      </w:r>
      <w:r w:rsidR="00014297" w:rsidRPr="0021423F">
        <w:rPr>
          <w:b/>
          <w:bCs/>
        </w:rPr>
        <w:t>Conveyance of Property</w:t>
      </w:r>
      <w:r w:rsidRPr="0021423F">
        <w:rPr>
          <w:b/>
          <w:bCs/>
        </w:rPr>
        <w:t>; Proceeds of Sale</w:t>
      </w:r>
      <w:r w:rsidR="00291355" w:rsidRPr="0021423F">
        <w:rPr>
          <w:b/>
          <w:bCs/>
        </w:rPr>
        <w:t>; Surrender of Possession</w:t>
      </w:r>
      <w:r w:rsidRPr="0021423F">
        <w:rPr>
          <w:b/>
          <w:bCs/>
        </w:rPr>
        <w:t>.</w:t>
      </w:r>
      <w:r w:rsidR="00D74AEC" w:rsidRPr="00D74AEC">
        <w:rPr>
          <w:b/>
          <w:bCs/>
        </w:rPr>
        <w:t xml:space="preserve"> </w:t>
      </w:r>
      <w:r w:rsidR="00D74AEC" w:rsidRPr="00D74AEC">
        <w:t xml:space="preserve"> </w:t>
      </w:r>
      <w:r w:rsidR="003129A0">
        <w:t>Lender will convey</w:t>
      </w:r>
      <w:r w:rsidR="00C35C34">
        <w:t xml:space="preserve"> to the purchaser </w:t>
      </w:r>
      <w:r w:rsidRPr="0024606C">
        <w:rPr>
          <w:bCs/>
        </w:rPr>
        <w:t xml:space="preserve">indefeasible title to the Property, and Borrower hereby appoints Lender </w:t>
      </w:r>
      <w:r w:rsidR="00291355">
        <w:rPr>
          <w:bCs/>
        </w:rPr>
        <w:t xml:space="preserve">as </w:t>
      </w:r>
      <w:r w:rsidRPr="0024606C">
        <w:rPr>
          <w:bCs/>
        </w:rPr>
        <w:t>Borrower's agent and attorney-in-fact to make such conveyance</w:t>
      </w:r>
      <w:r w:rsidR="001F47A5">
        <w:t xml:space="preserve">.  The recitals in the </w:t>
      </w:r>
      <w:r w:rsidRPr="0024606C">
        <w:rPr>
          <w:bCs/>
        </w:rPr>
        <w:t>Lender</w:t>
      </w:r>
      <w:r w:rsidR="001F47A5">
        <w:t xml:space="preserve">’s deed will be prima facie evidence of the truth of the statements made </w:t>
      </w:r>
      <w:r w:rsidRPr="0024606C">
        <w:rPr>
          <w:bCs/>
        </w:rPr>
        <w:t>in that deed.  Borrower c</w:t>
      </w:r>
      <w:r w:rsidR="00F52DED">
        <w:rPr>
          <w:bCs/>
        </w:rPr>
        <w:t>ovenants and agrees that Lender</w:t>
      </w:r>
      <w:r w:rsidR="001F47A5">
        <w:t xml:space="preserve"> apply the proceeds of the sale in the following order: (i) to all expenses of the sale, including, but not limited to, reasonable attorneys’ fees</w:t>
      </w:r>
      <w:r w:rsidR="006C744F">
        <w:t xml:space="preserve"> and costs</w:t>
      </w:r>
      <w:r w:rsidR="001F47A5">
        <w:t xml:space="preserve">; (ii) to all sums secured by this Security Instrument; and (iii) any excess to the person or persons legally entitled to it.  </w:t>
      </w:r>
      <w:r w:rsidRPr="0024606C">
        <w:rPr>
          <w:bCs/>
        </w:rPr>
        <w:t>The power and agency granted are coupled with an interest, are irrevocable by death or otherwise and are cumulative to the remedies for collection of debt as provided by Applicable Law.</w:t>
      </w:r>
    </w:p>
    <w:p w14:paraId="6CECD308" w14:textId="6632A856" w:rsidR="00F9704F" w:rsidRPr="003129A0" w:rsidRDefault="00F27342">
      <w:pPr>
        <w:widowControl/>
        <w:tabs>
          <w:tab w:val="left" w:pos="0"/>
          <w:tab w:val="left" w:pos="720"/>
          <w:tab w:val="left" w:pos="1440"/>
          <w:tab w:val="left" w:pos="8640"/>
        </w:tabs>
        <w:ind w:firstLine="720"/>
        <w:jc w:val="both"/>
      </w:pPr>
      <w:r w:rsidRPr="0024606C">
        <w:rPr>
          <w:bCs/>
        </w:rPr>
        <w:t>If the Property is sold pursuant to this Section</w:t>
      </w:r>
      <w:r w:rsidR="002B698F">
        <w:rPr>
          <w:bCs/>
        </w:rPr>
        <w:t xml:space="preserve"> </w:t>
      </w:r>
      <w:r w:rsidR="003129A0">
        <w:rPr>
          <w:bCs/>
        </w:rPr>
        <w:t>26</w:t>
      </w:r>
      <w:r w:rsidRPr="0024606C">
        <w:rPr>
          <w:bCs/>
        </w:rPr>
        <w:t xml:space="preserve">, Borrower, or any person holding possession of the Property through Borrower, </w:t>
      </w:r>
      <w:r w:rsidR="003129A0">
        <w:rPr>
          <w:bCs/>
        </w:rPr>
        <w:t xml:space="preserve">will </w:t>
      </w:r>
      <w:r w:rsidRPr="0024606C">
        <w:rPr>
          <w:bCs/>
        </w:rPr>
        <w:t xml:space="preserve">immediately surrender possession of the Property to the purchaser at the sale.  If possession is not surrendered, Borrower or such person </w:t>
      </w:r>
      <w:r w:rsidR="003129A0">
        <w:rPr>
          <w:bCs/>
        </w:rPr>
        <w:t xml:space="preserve">will </w:t>
      </w:r>
      <w:r w:rsidRPr="0024606C">
        <w:rPr>
          <w:bCs/>
        </w:rPr>
        <w:t>be a tenant holding over and may be dispossessed in accordance with Applicable Law.</w:t>
      </w:r>
    </w:p>
    <w:p w14:paraId="513D0744" w14:textId="42C996D8" w:rsidR="00F9704F" w:rsidRDefault="00D74AEC" w:rsidP="00280D3D">
      <w:pPr>
        <w:widowControl/>
        <w:tabs>
          <w:tab w:val="left" w:pos="0"/>
          <w:tab w:val="left" w:pos="720"/>
          <w:tab w:val="left" w:pos="1440"/>
          <w:tab w:val="left" w:pos="8640"/>
        </w:tabs>
        <w:ind w:firstLine="720"/>
        <w:jc w:val="both"/>
      </w:pPr>
      <w:r w:rsidRPr="00D74AEC">
        <w:rPr>
          <w:b/>
          <w:bCs/>
        </w:rPr>
        <w:t>27.</w:t>
      </w:r>
      <w:r w:rsidR="00C35C34">
        <w:rPr>
          <w:b/>
          <w:bCs/>
        </w:rPr>
        <w:t xml:space="preserve">  Release.</w:t>
      </w:r>
      <w:r w:rsidR="00C35C34">
        <w:t xml:space="preserve">  Upon payment of all sums secured by this Security Instrument, Lender </w:t>
      </w:r>
      <w:r w:rsidR="003129A0">
        <w:t xml:space="preserve">will </w:t>
      </w:r>
      <w:r w:rsidR="00C35C34">
        <w:t xml:space="preserve">cancel this Security Instrument.  Borrower </w:t>
      </w:r>
      <w:r w:rsidRPr="00D74AEC">
        <w:t>will</w:t>
      </w:r>
      <w:r w:rsidR="00C35C34">
        <w:t xml:space="preserve"> pay any recordation costs</w:t>
      </w:r>
      <w:r w:rsidRPr="00D74AEC">
        <w:t xml:space="preserve"> associated with such release</w:t>
      </w:r>
      <w:r w:rsidR="00C35C34">
        <w:t xml:space="preserve">.  Lender may charge Borrower a fee for releasing this Security Instrument, but only if the </w:t>
      </w:r>
      <w:r w:rsidR="00C35C34">
        <w:lastRenderedPageBreak/>
        <w:t>fee is paid to a third party for services rendered and the charging of the fee is permitted under Applicable Law.</w:t>
      </w:r>
    </w:p>
    <w:p w14:paraId="644EC794" w14:textId="4AACA29A" w:rsidR="00C35C34" w:rsidRDefault="003129A0" w:rsidP="00280D3D">
      <w:pPr>
        <w:widowControl/>
        <w:tabs>
          <w:tab w:val="left" w:pos="0"/>
          <w:tab w:val="left" w:pos="720"/>
          <w:tab w:val="left" w:pos="1440"/>
          <w:tab w:val="left" w:pos="8640"/>
        </w:tabs>
        <w:ind w:firstLine="720"/>
        <w:jc w:val="both"/>
      </w:pPr>
      <w:r>
        <w:rPr>
          <w:b/>
          <w:bCs/>
        </w:rPr>
        <w:t>28</w:t>
      </w:r>
      <w:r w:rsidR="00C35C34">
        <w:rPr>
          <w:b/>
          <w:bCs/>
        </w:rPr>
        <w:t>.  Waiver of Homestead.</w:t>
      </w:r>
      <w:r w:rsidR="00C35C34">
        <w:t xml:space="preserve">  Borrower waives all rights of homestead exemption in the Property.</w:t>
      </w:r>
      <w:r w:rsidR="00291355">
        <w:t xml:space="preserve">  This provision does not prevent Borrower from filing a property tax homestead exemption.</w:t>
      </w:r>
    </w:p>
    <w:p w14:paraId="3D4B583A" w14:textId="46980290" w:rsidR="00F27342" w:rsidRDefault="00014297" w:rsidP="0024606C">
      <w:pPr>
        <w:pStyle w:val="1"/>
        <w:widowControl/>
        <w:numPr>
          <w:ilvl w:val="0"/>
          <w:numId w:val="0"/>
        </w:numPr>
        <w:tabs>
          <w:tab w:val="left" w:pos="0"/>
          <w:tab w:val="left" w:pos="1440"/>
          <w:tab w:val="left" w:pos="8640"/>
        </w:tabs>
        <w:ind w:firstLine="720"/>
        <w:jc w:val="both"/>
      </w:pPr>
      <w:r>
        <w:rPr>
          <w:b/>
          <w:bCs/>
        </w:rPr>
        <w:t xml:space="preserve">29. </w:t>
      </w:r>
      <w:r w:rsidR="00C35C34">
        <w:rPr>
          <w:b/>
          <w:bCs/>
        </w:rPr>
        <w:t>Assumption Not a Novation.</w:t>
      </w:r>
      <w:r w:rsidR="00C35C34">
        <w:t xml:space="preserve">  Lender’s acceptance of an assumption of the obligations of this Security Instrument and the Note, and any release of Borrower in connection</w:t>
      </w:r>
      <w:r w:rsidR="006C053E">
        <w:t xml:space="preserve"> with </w:t>
      </w:r>
      <w:r w:rsidR="00291355">
        <w:t xml:space="preserve">such </w:t>
      </w:r>
      <w:r w:rsidR="006C053E">
        <w:t xml:space="preserve">assumption, </w:t>
      </w:r>
      <w:r>
        <w:t xml:space="preserve">will </w:t>
      </w:r>
      <w:r w:rsidR="00C35C34">
        <w:t>not constitute a novation.</w:t>
      </w:r>
    </w:p>
    <w:p w14:paraId="0E846C49" w14:textId="1FC8330C" w:rsidR="00C35C34" w:rsidRDefault="00014297">
      <w:pPr>
        <w:pStyle w:val="1"/>
        <w:widowControl/>
        <w:numPr>
          <w:ilvl w:val="0"/>
          <w:numId w:val="0"/>
        </w:numPr>
        <w:tabs>
          <w:tab w:val="left" w:pos="0"/>
          <w:tab w:val="left" w:pos="720"/>
          <w:tab w:val="left" w:pos="1440"/>
          <w:tab w:val="left" w:pos="8640"/>
        </w:tabs>
        <w:ind w:firstLine="720"/>
        <w:jc w:val="both"/>
      </w:pPr>
      <w:r>
        <w:rPr>
          <w:b/>
          <w:bCs/>
        </w:rPr>
        <w:t>30</w:t>
      </w:r>
      <w:r w:rsidR="00C35C34">
        <w:rPr>
          <w:b/>
          <w:bCs/>
        </w:rPr>
        <w:t>.  Security Deed.</w:t>
      </w:r>
      <w:r w:rsidR="00C35C34">
        <w:t xml:space="preserve">  This conveyance is to be construed under the existing laws of the State of Georgia as a deed passing title, and not as a mortgage, and is intended to secure the payment of all sums </w:t>
      </w:r>
      <w:r w:rsidR="00F27342" w:rsidRPr="008A4868">
        <w:t xml:space="preserve">secured </w:t>
      </w:r>
      <w:r w:rsidR="008A4868" w:rsidRPr="008A4868">
        <w:t>by this Security Instrument.</w:t>
      </w:r>
    </w:p>
    <w:p w14:paraId="093ADD60" w14:textId="77777777" w:rsidR="00C35C34" w:rsidRDefault="00C35C34">
      <w:pPr>
        <w:widowControl/>
        <w:tabs>
          <w:tab w:val="left" w:pos="0"/>
          <w:tab w:val="left" w:pos="720"/>
          <w:tab w:val="left" w:pos="1440"/>
          <w:tab w:val="left" w:pos="8640"/>
        </w:tabs>
        <w:ind w:firstLine="720"/>
        <w:jc w:val="both"/>
      </w:pPr>
    </w:p>
    <w:p w14:paraId="324B6FD6" w14:textId="7F03C5BB" w:rsidR="00C35C34" w:rsidRDefault="00C35C34">
      <w:pPr>
        <w:widowControl/>
        <w:tabs>
          <w:tab w:val="left" w:pos="0"/>
          <w:tab w:val="left" w:pos="720"/>
          <w:tab w:val="left" w:pos="1440"/>
          <w:tab w:val="left" w:pos="8640"/>
        </w:tabs>
        <w:ind w:firstLine="720"/>
        <w:jc w:val="both"/>
      </w:pPr>
      <w:r>
        <w:t xml:space="preserve">BORROWER ACCEPTS AND AGREES to the terms and covenants contained in this Security Instrument and in any Rider </w:t>
      </w:r>
      <w:r w:rsidR="001C4152">
        <w:t xml:space="preserve">signed </w:t>
      </w:r>
      <w:r>
        <w:t>by Borrower and recorded with it.</w:t>
      </w:r>
    </w:p>
    <w:p w14:paraId="130E34EB" w14:textId="77777777" w:rsidR="00C35C34" w:rsidRDefault="00C35C34">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14:paraId="2310DC7C" w14:textId="77777777" w:rsidR="00C35C34" w:rsidRDefault="00C35C34">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IN WITNESS WHEREOF, Borrower has signed and sealed this Security Instrument.</w:t>
      </w:r>
    </w:p>
    <w:p w14:paraId="58E754F7" w14:textId="77777777" w:rsidR="00C35C34" w:rsidRDefault="00C35C34">
      <w:pPr>
        <w:widowControl/>
        <w:tabs>
          <w:tab w:val="left" w:pos="0"/>
          <w:tab w:val="left" w:pos="720"/>
          <w:tab w:val="left" w:pos="1440"/>
          <w:tab w:val="left" w:pos="8640"/>
        </w:tabs>
        <w:jc w:val="both"/>
      </w:pPr>
    </w:p>
    <w:p w14:paraId="3DB3725B" w14:textId="009CB0B7" w:rsidR="00014297" w:rsidRDefault="00C35C34">
      <w:pPr>
        <w:widowControl/>
        <w:tabs>
          <w:tab w:val="left" w:pos="0"/>
          <w:tab w:val="left" w:pos="720"/>
          <w:tab w:val="left" w:pos="1440"/>
          <w:tab w:val="left" w:pos="8640"/>
        </w:tabs>
        <w:jc w:val="both"/>
      </w:pPr>
      <w:r>
        <w:t>Signed, sealed</w:t>
      </w:r>
      <w:r w:rsidR="002B698F">
        <w:t>,</w:t>
      </w:r>
      <w:r>
        <w:t xml:space="preserve"> and delivered in the presence of:</w:t>
      </w:r>
    </w:p>
    <w:p w14:paraId="2836D2BE" w14:textId="77777777" w:rsidR="00C35C34" w:rsidRDefault="00C35C34">
      <w:pPr>
        <w:widowControl/>
        <w:tabs>
          <w:tab w:val="left" w:pos="0"/>
          <w:tab w:val="left" w:pos="720"/>
          <w:tab w:val="left" w:pos="1440"/>
          <w:tab w:val="left" w:pos="8640"/>
        </w:tabs>
        <w:jc w:val="both"/>
      </w:pPr>
    </w:p>
    <w:p w14:paraId="2D19A5EB" w14:textId="77777777" w:rsidR="000B39BB" w:rsidRPr="00A872C7" w:rsidRDefault="000B39BB" w:rsidP="000B39BB">
      <w:pPr>
        <w:tabs>
          <w:tab w:val="right" w:pos="9360"/>
        </w:tabs>
        <w:jc w:val="both"/>
      </w:pPr>
      <w:r w:rsidRPr="00A872C7">
        <w:tab/>
      </w:r>
    </w:p>
    <w:p w14:paraId="4BFEE06B" w14:textId="77777777" w:rsidR="000B39BB" w:rsidRPr="00A872C7" w:rsidRDefault="000B39BB" w:rsidP="000B39BB">
      <w:pPr>
        <w:tabs>
          <w:tab w:val="left" w:pos="0"/>
          <w:tab w:val="left" w:pos="720"/>
          <w:tab w:val="left" w:pos="1440"/>
          <w:tab w:val="left" w:pos="5040"/>
          <w:tab w:val="right" w:pos="9360"/>
        </w:tabs>
        <w:jc w:val="both"/>
      </w:pPr>
      <w:r w:rsidRPr="00A872C7">
        <w:t>_________________________________</w:t>
      </w:r>
      <w:r w:rsidRPr="00A872C7">
        <w:tab/>
        <w:t>______________________________   (Seal)</w:t>
      </w:r>
    </w:p>
    <w:p w14:paraId="0BF43D9E" w14:textId="2A6754EE" w:rsidR="000B39BB" w:rsidRPr="00A872C7" w:rsidRDefault="000B39BB" w:rsidP="000B39BB">
      <w:pPr>
        <w:tabs>
          <w:tab w:val="right" w:pos="9360"/>
        </w:tabs>
        <w:jc w:val="both"/>
      </w:pPr>
      <w:r>
        <w:t>Unofficial Witness</w:t>
      </w:r>
      <w:r w:rsidRPr="00A872C7">
        <w:tab/>
        <w:t>- Borrower</w:t>
      </w:r>
    </w:p>
    <w:p w14:paraId="33EC9A96" w14:textId="77777777" w:rsidR="000B39BB" w:rsidRPr="00A872C7" w:rsidRDefault="000B39BB" w:rsidP="000B39BB">
      <w:pPr>
        <w:tabs>
          <w:tab w:val="left" w:pos="0"/>
          <w:tab w:val="left" w:pos="720"/>
          <w:tab w:val="left" w:pos="1440"/>
          <w:tab w:val="left" w:pos="8640"/>
          <w:tab w:val="right" w:pos="9360"/>
        </w:tabs>
        <w:jc w:val="both"/>
      </w:pPr>
    </w:p>
    <w:p w14:paraId="16F32B36" w14:textId="77777777" w:rsidR="000B39BB" w:rsidRPr="00A872C7" w:rsidRDefault="000B39BB" w:rsidP="000B39BB">
      <w:pPr>
        <w:tabs>
          <w:tab w:val="left" w:pos="0"/>
          <w:tab w:val="left" w:pos="720"/>
          <w:tab w:val="left" w:pos="1440"/>
          <w:tab w:val="left" w:pos="8640"/>
          <w:tab w:val="right" w:pos="9360"/>
        </w:tabs>
        <w:jc w:val="both"/>
      </w:pPr>
    </w:p>
    <w:p w14:paraId="09CD6B5F" w14:textId="77777777" w:rsidR="000B39BB" w:rsidRPr="00A872C7" w:rsidRDefault="000B39BB" w:rsidP="000B39BB">
      <w:pPr>
        <w:tabs>
          <w:tab w:val="left" w:pos="0"/>
          <w:tab w:val="left" w:pos="720"/>
          <w:tab w:val="left" w:pos="1440"/>
          <w:tab w:val="left" w:pos="5040"/>
          <w:tab w:val="right" w:pos="9360"/>
        </w:tabs>
        <w:jc w:val="both"/>
      </w:pPr>
      <w:r w:rsidRPr="00A872C7">
        <w:t>_________________________________</w:t>
      </w:r>
      <w:r w:rsidRPr="00A872C7">
        <w:tab/>
        <w:t>______________________________   (Seal)</w:t>
      </w:r>
    </w:p>
    <w:p w14:paraId="41305315" w14:textId="7538BC54" w:rsidR="00A7212A" w:rsidRDefault="000B39BB" w:rsidP="004C04E7">
      <w:pPr>
        <w:tabs>
          <w:tab w:val="right" w:pos="9360"/>
        </w:tabs>
        <w:jc w:val="both"/>
      </w:pPr>
      <w:r w:rsidRPr="00A872C7">
        <w:tab/>
        <w:t>- Borrower</w:t>
      </w:r>
    </w:p>
    <w:p w14:paraId="7852FC1E" w14:textId="5BE6C862" w:rsidR="00A7212A" w:rsidRDefault="00A7212A">
      <w:pPr>
        <w:widowControl/>
        <w:tabs>
          <w:tab w:val="right" w:pos="9360"/>
        </w:tabs>
        <w:jc w:val="both"/>
      </w:pPr>
      <w:r>
        <w:t xml:space="preserve">Notary Public </w:t>
      </w:r>
    </w:p>
    <w:p w14:paraId="2AB28C50" w14:textId="77777777" w:rsidR="00F9704F" w:rsidRDefault="00F9704F">
      <w:pPr>
        <w:widowControl/>
        <w:tabs>
          <w:tab w:val="right" w:pos="9360"/>
        </w:tabs>
        <w:jc w:val="both"/>
      </w:pPr>
    </w:p>
    <w:p w14:paraId="36EE85BF" w14:textId="77777777" w:rsidR="00291355" w:rsidRDefault="00291355">
      <w:pPr>
        <w:widowControl/>
        <w:tabs>
          <w:tab w:val="right" w:pos="9360"/>
        </w:tabs>
        <w:jc w:val="both"/>
      </w:pPr>
      <w:r>
        <w:t xml:space="preserve">My Commission expires: </w:t>
      </w:r>
    </w:p>
    <w:p w14:paraId="1D7A8B3C" w14:textId="1C51617F" w:rsidR="00C35C34" w:rsidRDefault="00291355">
      <w:pPr>
        <w:widowControl/>
        <w:tabs>
          <w:tab w:val="right" w:pos="9360"/>
        </w:tabs>
        <w:jc w:val="both"/>
      </w:pPr>
      <w:r>
        <w:t>[NOTARY SEAL]</w:t>
      </w:r>
      <w:r w:rsidR="00C35C34">
        <w:tab/>
      </w:r>
    </w:p>
    <w:p w14:paraId="013C43D5" w14:textId="77777777" w:rsidR="00014297" w:rsidRDefault="00014297">
      <w:pPr>
        <w:widowControl/>
        <w:tabs>
          <w:tab w:val="right" w:pos="9360"/>
        </w:tabs>
        <w:jc w:val="both"/>
      </w:pPr>
    </w:p>
    <w:p w14:paraId="0DBE174D" w14:textId="77777777" w:rsidR="00014297" w:rsidRDefault="00014297">
      <w:pPr>
        <w:widowControl/>
        <w:tabs>
          <w:tab w:val="right" w:pos="9360"/>
        </w:tabs>
        <w:jc w:val="both"/>
      </w:pPr>
    </w:p>
    <w:p w14:paraId="5090AD63" w14:textId="77777777" w:rsidR="00C35C34" w:rsidRDefault="00C35C34">
      <w:pPr>
        <w:widowControl/>
        <w:tabs>
          <w:tab w:val="right" w:pos="9360"/>
        </w:tabs>
        <w:jc w:val="both"/>
      </w:pPr>
      <w:r>
        <w:t>Notary Public, _______________ County</w:t>
      </w:r>
      <w:r>
        <w:tab/>
      </w:r>
    </w:p>
    <w:p w14:paraId="59589CA4" w14:textId="77777777" w:rsidR="00C35C34" w:rsidRDefault="00C35C34">
      <w:pPr>
        <w:widowControl/>
        <w:tabs>
          <w:tab w:val="left" w:pos="0"/>
          <w:tab w:val="left" w:pos="720"/>
          <w:tab w:val="left" w:pos="1440"/>
          <w:tab w:val="left" w:pos="8640"/>
        </w:tabs>
        <w:jc w:val="both"/>
      </w:pPr>
    </w:p>
    <w:p w14:paraId="7C5CC722" w14:textId="68F0957E" w:rsidR="00C35C34" w:rsidRDefault="00C35C34">
      <w:pPr>
        <w:widowControl/>
        <w:tabs>
          <w:tab w:val="right" w:pos="9360"/>
        </w:tabs>
        <w:jc w:val="both"/>
      </w:pPr>
    </w:p>
    <w:p w14:paraId="52CFFFA6" w14:textId="77777777" w:rsidR="0021423F" w:rsidRDefault="0021423F">
      <w:pPr>
        <w:widowControl/>
        <w:tabs>
          <w:tab w:val="right" w:pos="9360"/>
        </w:tabs>
        <w:jc w:val="both"/>
      </w:pPr>
    </w:p>
    <w:p w14:paraId="108F6ED4" w14:textId="77777777" w:rsidR="0021423F" w:rsidRDefault="0021423F">
      <w:pPr>
        <w:widowControl/>
        <w:tabs>
          <w:tab w:val="right" w:pos="9360"/>
        </w:tabs>
        <w:jc w:val="both"/>
      </w:pPr>
    </w:p>
    <w:p w14:paraId="699B8797" w14:textId="77777777" w:rsidR="0021423F" w:rsidRDefault="0021423F">
      <w:pPr>
        <w:widowControl/>
        <w:tabs>
          <w:tab w:val="right" w:pos="9360"/>
        </w:tabs>
        <w:jc w:val="both"/>
      </w:pPr>
    </w:p>
    <w:p w14:paraId="32381365" w14:textId="1C5EB713" w:rsidR="00F9704F" w:rsidRPr="00AF3FB4" w:rsidRDefault="00F9704F" w:rsidP="00F9704F">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w:t>
      </w:r>
      <w:r w:rsidR="00CD5FD4">
        <w:rPr>
          <w:sz w:val="22"/>
          <w:szCs w:val="22"/>
        </w:rPr>
        <w:t>_</w:t>
      </w:r>
      <w:r w:rsidRPr="00AF3FB4">
        <w:rPr>
          <w:sz w:val="22"/>
          <w:szCs w:val="22"/>
        </w:rPr>
        <w:t>___________</w:t>
      </w:r>
    </w:p>
    <w:p w14:paraId="20C723C5" w14:textId="77777777" w:rsidR="00C35C34" w:rsidRDefault="00C35C34">
      <w:pPr>
        <w:widowControl/>
        <w:rPr>
          <w:rStyle w:val="DocID"/>
        </w:rPr>
      </w:pPr>
    </w:p>
    <w:p w14:paraId="12B40A32" w14:textId="77777777" w:rsidR="00C35C34" w:rsidRDefault="00C35C34">
      <w:pPr>
        <w:widowControl/>
        <w:rPr>
          <w:rStyle w:val="DocID"/>
        </w:rPr>
      </w:pPr>
    </w:p>
    <w:p w14:paraId="1FF7DA89" w14:textId="77777777" w:rsidR="00C35C34" w:rsidRDefault="00C35C34">
      <w:pPr>
        <w:widowControl/>
        <w:rPr>
          <w:rStyle w:val="DocID"/>
        </w:rPr>
      </w:pPr>
    </w:p>
    <w:p w14:paraId="0287805B" w14:textId="77777777" w:rsidR="00C35C34" w:rsidRDefault="00C35C34">
      <w:pPr>
        <w:widowControl/>
        <w:rPr>
          <w:rStyle w:val="DocID"/>
        </w:rPr>
      </w:pPr>
    </w:p>
    <w:p w14:paraId="3E78EC44" w14:textId="77777777" w:rsidR="00C35C34" w:rsidRDefault="00C35C34" w:rsidP="00014297">
      <w:pPr>
        <w:widowControl/>
      </w:pPr>
    </w:p>
    <w:sectPr w:rsidR="00C35C34" w:rsidSect="00145EC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F16A0" w14:textId="77777777" w:rsidR="0021423F" w:rsidRDefault="0021423F">
      <w:pPr>
        <w:widowControl/>
      </w:pPr>
      <w:r>
        <w:separator/>
      </w:r>
    </w:p>
  </w:endnote>
  <w:endnote w:type="continuationSeparator" w:id="0">
    <w:p w14:paraId="50E19A42" w14:textId="77777777" w:rsidR="0021423F" w:rsidRDefault="0021423F">
      <w:pPr>
        <w:widowControl/>
      </w:pPr>
      <w:r>
        <w:continuationSeparator/>
      </w:r>
    </w:p>
  </w:endnote>
  <w:endnote w:type="continuationNotice" w:id="1">
    <w:p w14:paraId="4A0E428D" w14:textId="77777777" w:rsidR="0021423F" w:rsidRDefault="002142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C65EC" w14:textId="109B2CF8" w:rsidR="00532543" w:rsidRDefault="005325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DAE4" w14:textId="2AEE3CB1" w:rsidR="005806B4" w:rsidRPr="00280D3D" w:rsidRDefault="005806B4" w:rsidP="00145EC1">
    <w:pPr>
      <w:widowControl/>
      <w:tabs>
        <w:tab w:val="right" w:pos="9360"/>
      </w:tabs>
      <w:rPr>
        <w:sz w:val="14"/>
        <w:szCs w:val="14"/>
      </w:rPr>
    </w:pPr>
    <w:r w:rsidRPr="00280D3D">
      <w:rPr>
        <w:b/>
        <w:bCs/>
        <w:sz w:val="14"/>
        <w:szCs w:val="14"/>
      </w:rPr>
      <w:t>GEORGIA</w:t>
    </w:r>
    <w:r w:rsidRPr="00280D3D">
      <w:rPr>
        <w:sz w:val="14"/>
        <w:szCs w:val="14"/>
      </w:rPr>
      <w:t xml:space="preserve">--Single Family – </w:t>
    </w:r>
    <w:r w:rsidRPr="00280D3D">
      <w:rPr>
        <w:b/>
        <w:bCs/>
        <w:sz w:val="14"/>
        <w:szCs w:val="14"/>
      </w:rPr>
      <w:t>Fannie Mae/Freddie Mac UNIFORM INSTRUMENT</w:t>
    </w:r>
    <w:r w:rsidR="007427AB" w:rsidRPr="00280D3D">
      <w:rPr>
        <w:sz w:val="14"/>
        <w:szCs w:val="14"/>
      </w:rPr>
      <w:t xml:space="preserve"> </w:t>
    </w:r>
    <w:r w:rsidR="007427AB" w:rsidRPr="00280D3D">
      <w:rPr>
        <w:sz w:val="14"/>
        <w:szCs w:val="14"/>
      </w:rPr>
      <w:tab/>
    </w:r>
    <w:r w:rsidRPr="00280D3D">
      <w:rPr>
        <w:b/>
        <w:bCs/>
        <w:sz w:val="14"/>
        <w:szCs w:val="14"/>
      </w:rPr>
      <w:t xml:space="preserve">Form 3011 </w:t>
    </w:r>
    <w:r w:rsidR="00532543">
      <w:rPr>
        <w:b/>
        <w:bCs/>
        <w:sz w:val="14"/>
        <w:szCs w:val="14"/>
      </w:rPr>
      <w:t xml:space="preserve">     </w:t>
    </w:r>
    <w:r w:rsidR="00280D3D">
      <w:rPr>
        <w:b/>
        <w:bCs/>
        <w:sz w:val="14"/>
        <w:szCs w:val="14"/>
      </w:rPr>
      <w:t xml:space="preserve">  </w:t>
    </w:r>
    <w:r w:rsidR="00F9704F">
      <w:rPr>
        <w:sz w:val="14"/>
        <w:szCs w:val="14"/>
      </w:rPr>
      <w:t>07</w:t>
    </w:r>
    <w:r w:rsidR="003A00C9" w:rsidRPr="00280D3D">
      <w:rPr>
        <w:sz w:val="14"/>
        <w:szCs w:val="14"/>
      </w:rPr>
      <w:t>/2021</w:t>
    </w:r>
    <w:r w:rsidR="00203388">
      <w:rPr>
        <w:sz w:val="14"/>
        <w:szCs w:val="14"/>
      </w:rPr>
      <w:t xml:space="preserve"> (rev. 0</w:t>
    </w:r>
    <w:r w:rsidR="00A26DD9">
      <w:rPr>
        <w:sz w:val="14"/>
        <w:szCs w:val="14"/>
      </w:rPr>
      <w:t>2</w:t>
    </w:r>
    <w:r w:rsidR="00203388">
      <w:rPr>
        <w:sz w:val="14"/>
        <w:szCs w:val="14"/>
      </w:rPr>
      <w:t>/22)</w:t>
    </w:r>
  </w:p>
  <w:sdt>
    <w:sdtPr>
      <w:rPr>
        <w:sz w:val="14"/>
        <w:szCs w:val="14"/>
      </w:rPr>
      <w:id w:val="250395305"/>
      <w:docPartObj>
        <w:docPartGallery w:val="Page Numbers (Top of Page)"/>
        <w:docPartUnique/>
      </w:docPartObj>
    </w:sdtPr>
    <w:sdtEndPr>
      <w:rPr>
        <w:i/>
        <w:iCs/>
      </w:rPr>
    </w:sdtEndPr>
    <w:sdtContent>
      <w:p w14:paraId="46BE870E" w14:textId="18F7BDF6" w:rsidR="005806B4" w:rsidRPr="00532543" w:rsidRDefault="005806B4" w:rsidP="00145EC1">
        <w:pPr>
          <w:jc w:val="right"/>
          <w:rPr>
            <w:i/>
            <w:iCs/>
            <w:sz w:val="14"/>
            <w:szCs w:val="14"/>
          </w:rPr>
        </w:pPr>
        <w:r w:rsidRPr="00532543">
          <w:rPr>
            <w:i/>
            <w:iCs/>
            <w:sz w:val="14"/>
            <w:szCs w:val="14"/>
          </w:rPr>
          <w:t xml:space="preserve">Page </w:t>
        </w:r>
        <w:r w:rsidRPr="00532543">
          <w:rPr>
            <w:i/>
            <w:iCs/>
            <w:sz w:val="14"/>
            <w:szCs w:val="14"/>
          </w:rPr>
          <w:fldChar w:fldCharType="begin"/>
        </w:r>
        <w:r w:rsidRPr="00532543">
          <w:rPr>
            <w:i/>
            <w:iCs/>
            <w:sz w:val="14"/>
            <w:szCs w:val="14"/>
          </w:rPr>
          <w:instrText xml:space="preserve"> PAGE </w:instrText>
        </w:r>
        <w:r w:rsidRPr="00532543">
          <w:rPr>
            <w:i/>
            <w:iCs/>
            <w:sz w:val="14"/>
            <w:szCs w:val="14"/>
          </w:rPr>
          <w:fldChar w:fldCharType="separate"/>
        </w:r>
        <w:r w:rsidR="009337D6" w:rsidRPr="00532543">
          <w:rPr>
            <w:i/>
            <w:iCs/>
            <w:noProof/>
            <w:sz w:val="14"/>
            <w:szCs w:val="14"/>
          </w:rPr>
          <w:t>21</w:t>
        </w:r>
        <w:r w:rsidRPr="00532543">
          <w:rPr>
            <w:i/>
            <w:iCs/>
            <w:sz w:val="14"/>
            <w:szCs w:val="14"/>
          </w:rPr>
          <w:fldChar w:fldCharType="end"/>
        </w:r>
        <w:r w:rsidRPr="00532543">
          <w:rPr>
            <w:i/>
            <w:iCs/>
            <w:sz w:val="14"/>
            <w:szCs w:val="14"/>
          </w:rPr>
          <w:t xml:space="preserve"> of </w:t>
        </w:r>
        <w:r w:rsidRPr="00532543">
          <w:rPr>
            <w:i/>
            <w:iCs/>
            <w:sz w:val="14"/>
            <w:szCs w:val="14"/>
          </w:rPr>
          <w:fldChar w:fldCharType="begin"/>
        </w:r>
        <w:r w:rsidRPr="00532543">
          <w:rPr>
            <w:i/>
            <w:iCs/>
            <w:sz w:val="14"/>
            <w:szCs w:val="14"/>
          </w:rPr>
          <w:instrText xml:space="preserve"> NUMPAGES  </w:instrText>
        </w:r>
        <w:r w:rsidRPr="00532543">
          <w:rPr>
            <w:i/>
            <w:iCs/>
            <w:sz w:val="14"/>
            <w:szCs w:val="14"/>
          </w:rPr>
          <w:fldChar w:fldCharType="separate"/>
        </w:r>
        <w:r w:rsidR="009337D6" w:rsidRPr="00532543">
          <w:rPr>
            <w:i/>
            <w:iCs/>
            <w:noProof/>
            <w:sz w:val="14"/>
            <w:szCs w:val="14"/>
          </w:rPr>
          <w:t>22</w:t>
        </w:r>
        <w:r w:rsidRPr="00532543">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7BE15" w14:textId="504CBCA7" w:rsidR="00532543" w:rsidRDefault="0053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E011FF" w14:textId="77777777" w:rsidR="0021423F" w:rsidRDefault="0021423F">
      <w:pPr>
        <w:widowControl/>
      </w:pPr>
      <w:r>
        <w:separator/>
      </w:r>
    </w:p>
  </w:footnote>
  <w:footnote w:type="continuationSeparator" w:id="0">
    <w:p w14:paraId="31E21358" w14:textId="77777777" w:rsidR="0021423F" w:rsidRDefault="0021423F">
      <w:pPr>
        <w:widowControl/>
      </w:pPr>
      <w:r>
        <w:continuationSeparator/>
      </w:r>
    </w:p>
  </w:footnote>
  <w:footnote w:type="continuationNotice" w:id="1">
    <w:p w14:paraId="1070A785" w14:textId="77777777" w:rsidR="0021423F" w:rsidRDefault="002142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C942C" w14:textId="77777777" w:rsidR="00532543" w:rsidRDefault="0053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F93AA" w14:textId="77777777" w:rsidR="005806B4" w:rsidRDefault="005806B4">
    <w:pPr>
      <w:widowControl/>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A771E" w14:textId="77777777" w:rsidR="00532543" w:rsidRDefault="0053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FFFFFF7D"/>
    <w:multiLevelType w:val="singleLevel"/>
    <w:tmpl w:val="43B02BA6"/>
    <w:lvl w:ilvl="0">
      <w:start w:val="1"/>
      <w:numFmt w:val="decimal"/>
      <w:lvlText w:val="%1."/>
      <w:lvlJc w:val="left"/>
      <w:pPr>
        <w:widowControl w:val="0"/>
        <w:tabs>
          <w:tab w:val="num" w:pos="1440"/>
        </w:tabs>
        <w:autoSpaceDE w:val="0"/>
        <w:autoSpaceDN w:val="0"/>
        <w:adjustRightInd w:val="0"/>
        <w:ind w:left="1440" w:hanging="360"/>
      </w:pPr>
      <w:rPr>
        <w:rFonts w:ascii="Times New Roman" w:hAnsi="Times New Roman" w:cs="Times New Roman"/>
        <w:sz w:val="24"/>
        <w:szCs w:val="24"/>
      </w:rPr>
    </w:lvl>
  </w:abstractNum>
  <w:abstractNum w:abstractNumId="2"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ind w:left="1080" w:hanging="360"/>
      </w:pPr>
      <w:rPr>
        <w:rFonts w:ascii="Times New Roman" w:hAnsi="Times New Roman" w:cs="Times New Roman"/>
        <w:sz w:val="24"/>
        <w:szCs w:val="24"/>
      </w:rPr>
    </w:lvl>
  </w:abstractNum>
  <w:abstractNum w:abstractNumId="3" w15:restartNumberingAfterBreak="0">
    <w:nsid w:val="FFFFFF7F"/>
    <w:multiLevelType w:val="singleLevel"/>
    <w:tmpl w:val="6CAA24B0"/>
    <w:lvl w:ilvl="0">
      <w:start w:val="1"/>
      <w:numFmt w:val="decimal"/>
      <w:lvlText w:val="%1."/>
      <w:lvlJc w:val="left"/>
      <w:pPr>
        <w:widowControl w:val="0"/>
        <w:tabs>
          <w:tab w:val="num" w:pos="720"/>
        </w:tabs>
        <w:autoSpaceDE w:val="0"/>
        <w:autoSpaceDN w:val="0"/>
        <w:adjustRightInd w:val="0"/>
        <w:ind w:left="720" w:hanging="360"/>
      </w:pPr>
      <w:rPr>
        <w:rFonts w:ascii="Times New Roman" w:hAnsi="Times New Roman" w:cs="Times New Roman"/>
        <w:sz w:val="24"/>
        <w:szCs w:val="24"/>
      </w:rPr>
    </w:lvl>
  </w:abstractNum>
  <w:abstractNum w:abstractNumId="4" w15:restartNumberingAfterBreak="0">
    <w:nsid w:val="FFFFFF88"/>
    <w:multiLevelType w:val="singleLevel"/>
    <w:tmpl w:val="07165BBE"/>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5"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6" w15:restartNumberingAfterBreak="0">
    <w:nsid w:val="00000003"/>
    <w:multiLevelType w:val="multilevel"/>
    <w:tmpl w:val="00000000"/>
    <w:lvl w:ilvl="0">
      <w:start w:val="1"/>
      <w:numFmt w:val="decimal"/>
      <w:lvlText w:val="%1"/>
      <w:lvlJc w:val="left"/>
      <w:pPr>
        <w:widowControl w:val="0"/>
        <w:autoSpaceDE w:val="0"/>
        <w:autoSpaceDN w:val="0"/>
        <w:adjustRightInd w:val="0"/>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pPr>
      <w:rPr>
        <w:rFonts w:ascii="Times New Roman" w:hAnsi="Times New Roman" w:cs="Times New Roman"/>
        <w:sz w:val="24"/>
        <w:szCs w:val="24"/>
      </w:rPr>
    </w:lvl>
    <w:lvl w:ilvl="3">
      <w:start w:val="1"/>
      <w:numFmt w:val="decimal"/>
      <w:lvlText w:val="%4"/>
      <w:lvlJc w:val="left"/>
      <w:pPr>
        <w:widowControl w:val="0"/>
        <w:autoSpaceDE w:val="0"/>
        <w:autoSpaceDN w:val="0"/>
        <w:adjustRightInd w:val="0"/>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pPr>
      <w:rPr>
        <w:rFonts w:ascii="Times New Roman" w:hAnsi="Times New Roman" w:cs="Times New Roman"/>
        <w:sz w:val="24"/>
        <w:szCs w:val="24"/>
      </w:rPr>
    </w:lvl>
    <w:lvl w:ilvl="6">
      <w:start w:val="1"/>
      <w:numFmt w:val="decimal"/>
      <w:lvlText w:val="%7"/>
      <w:lvlJc w:val="left"/>
      <w:pPr>
        <w:widowControl w:val="0"/>
        <w:autoSpaceDE w:val="0"/>
        <w:autoSpaceDN w:val="0"/>
        <w:adjustRightInd w:val="0"/>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pPr>
      <w:rPr>
        <w:rFonts w:ascii="Times New Roman" w:hAnsi="Times New Roman" w:cs="Times New Roman"/>
        <w:sz w:val="24"/>
        <w:szCs w:val="24"/>
      </w:rPr>
    </w:lvl>
    <w:lvl w:ilvl="8">
      <w:numFmt w:val="decimal"/>
      <w:lvlText w:val=""/>
      <w:lvlJc w:val="left"/>
      <w:pPr>
        <w:widowControl w:val="0"/>
        <w:autoSpaceDE w:val="0"/>
        <w:autoSpaceDN w:val="0"/>
        <w:adjustRightInd w:val="0"/>
      </w:pPr>
      <w:rPr>
        <w:rFonts w:ascii="Times New Roman" w:hAnsi="Times New Roman" w:cs="Times New Roman"/>
        <w:sz w:val="24"/>
        <w:szCs w:val="24"/>
      </w:rPr>
    </w:lvl>
  </w:abstractNum>
  <w:abstractNum w:abstractNumId="7"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2A35647F"/>
    <w:multiLevelType w:val="multilevel"/>
    <w:tmpl w:val="6FC66D52"/>
    <w:name w:val="List Number"/>
    <w:lvl w:ilvl="0">
      <w:start w:val="1"/>
      <w:numFmt w:val="decimal"/>
      <w:lvlRestart w:val="0"/>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b w:val="0"/>
        <w:bCs w:val="0"/>
        <w:i w:val="0"/>
        <w:iCs w:val="0"/>
        <w:caps w:val="0"/>
        <w:strike w:val="0"/>
        <w:dstrike w:val="0"/>
        <w:vanish w:val="0"/>
        <w:color w:val="000000"/>
        <w:sz w:val="24"/>
        <w:szCs w:val="24"/>
        <w:u w:val="none"/>
      </w:rPr>
    </w:lvl>
    <w:lvl w:ilvl="1">
      <w:start w:val="1"/>
      <w:numFmt w:val="lowerLetter"/>
      <w:lvlRestart w:val="0"/>
      <w:pStyle w:val="ListNumber2"/>
      <w:lvlText w:val="%2."/>
      <w:lvlJc w:val="left"/>
      <w:pPr>
        <w:widowControl w:val="0"/>
        <w:autoSpaceDE w:val="0"/>
        <w:autoSpaceDN w:val="0"/>
        <w:adjustRightInd w:val="0"/>
        <w:ind w:left="720" w:hanging="360"/>
      </w:pPr>
      <w:rPr>
        <w:rFonts w:ascii="Times New Roman" w:hAnsi="Times New Roman" w:cs="Times New Roman"/>
        <w:b w:val="0"/>
        <w:bCs w:val="0"/>
        <w:i w:val="0"/>
        <w:iCs w:val="0"/>
        <w:caps w:val="0"/>
        <w:strike w:val="0"/>
        <w:dstrike w:val="0"/>
        <w:vanish w:val="0"/>
        <w:color w:val="000000"/>
        <w:sz w:val="24"/>
        <w:szCs w:val="24"/>
        <w:u w:val="none"/>
      </w:rPr>
    </w:lvl>
    <w:lvl w:ilvl="2">
      <w:start w:val="1"/>
      <w:numFmt w:val="lowerRoman"/>
      <w:lvlRestart w:val="0"/>
      <w:pStyle w:val="ListNumber3"/>
      <w:lvlText w:val="%3."/>
      <w:lvlJc w:val="left"/>
      <w:pPr>
        <w:widowControl w:val="0"/>
        <w:autoSpaceDE w:val="0"/>
        <w:autoSpaceDN w:val="0"/>
        <w:adjustRightInd w:val="0"/>
        <w:ind w:left="1166" w:hanging="259"/>
      </w:pPr>
      <w:rPr>
        <w:rFonts w:ascii="Times New Roman" w:hAnsi="Times New Roman" w:cs="Times New Roman"/>
        <w:b w:val="0"/>
        <w:bCs w:val="0"/>
        <w:i w:val="0"/>
        <w:iCs w:val="0"/>
        <w:caps w:val="0"/>
        <w:strike w:val="0"/>
        <w:dstrike w:val="0"/>
        <w:vanish w:val="0"/>
        <w:color w:val="000000"/>
        <w:sz w:val="24"/>
        <w:szCs w:val="24"/>
        <w:u w:val="none"/>
      </w:rPr>
    </w:lvl>
    <w:lvl w:ilvl="3">
      <w:start w:val="1"/>
      <w:numFmt w:val="upperLetter"/>
      <w:lvlRestart w:val="0"/>
      <w:pStyle w:val="ListNumber4"/>
      <w:lvlText w:val="%4."/>
      <w:lvlJc w:val="left"/>
      <w:pPr>
        <w:widowControl w:val="0"/>
        <w:autoSpaceDE w:val="0"/>
        <w:autoSpaceDN w:val="0"/>
        <w:adjustRightInd w:val="0"/>
        <w:ind w:left="1627" w:hanging="360"/>
      </w:pPr>
      <w:rPr>
        <w:rFonts w:ascii="Times New Roman" w:hAnsi="Times New Roman" w:cs="Times New Roman"/>
        <w:b w:val="0"/>
        <w:bCs w:val="0"/>
        <w:i w:val="0"/>
        <w:iCs w:val="0"/>
        <w:caps w:val="0"/>
        <w:strike w:val="0"/>
        <w:dstrike w:val="0"/>
        <w:vanish w:val="0"/>
        <w:color w:val="000000"/>
        <w:sz w:val="24"/>
        <w:szCs w:val="24"/>
        <w:u w:val="none"/>
      </w:rPr>
    </w:lvl>
    <w:lvl w:ilvl="4">
      <w:start w:val="1"/>
      <w:numFmt w:val="upperLetter"/>
      <w:lvlRestart w:val="0"/>
      <w:pStyle w:val="ListNumber5"/>
      <w:lvlText w:val="%1)"/>
      <w:lvlJc w:val="left"/>
      <w:pPr>
        <w:widowControl w:val="0"/>
        <w:autoSpaceDE w:val="0"/>
        <w:autoSpaceDN w:val="0"/>
        <w:adjustRightInd w:val="0"/>
        <w:ind w:left="1987" w:hanging="360"/>
      </w:pPr>
      <w:rPr>
        <w:rFonts w:ascii="Times New Roman" w:hAnsi="Times New Roman" w:cs="Times New Roman"/>
        <w:b w:val="0"/>
        <w:bCs w:val="0"/>
        <w:i w:val="0"/>
        <w:iCs w:val="0"/>
        <w:caps w:val="0"/>
        <w:strike w:val="0"/>
        <w:dstrike w:val="0"/>
        <w:vanish w:val="0"/>
        <w:color w:val="000000"/>
        <w:sz w:val="24"/>
        <w:szCs w:val="24"/>
        <w:u w:val="none"/>
      </w:rPr>
    </w:lvl>
    <w:lvl w:ilvl="5">
      <w:start w:val="1"/>
      <w:numFmt w:val="upperRoman"/>
      <w:lvlText w:val="%6."/>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6">
      <w:start w:val="1"/>
      <w:numFmt w:val="upperRoman"/>
      <w:lvlText w:val="%7."/>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7">
      <w:start w:val="1"/>
      <w:numFmt w:val="upperRoman"/>
      <w:lvlText w:val="%8."/>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lvl w:ilvl="8">
      <w:start w:val="1"/>
      <w:numFmt w:val="upperRoman"/>
      <w:lvlText w:val="%9."/>
      <w:lvlJc w:val="left"/>
      <w:pPr>
        <w:widowControl w:val="0"/>
        <w:autoSpaceDE w:val="0"/>
        <w:autoSpaceDN w:val="0"/>
        <w:adjustRightInd w:val="0"/>
      </w:pPr>
      <w:rPr>
        <w:rFonts w:ascii="Times New Roman" w:hAnsi="Times New Roman" w:cs="Times New Roman"/>
        <w:b w:val="0"/>
        <w:bCs w:val="0"/>
        <w:i w:val="0"/>
        <w:iCs w:val="0"/>
        <w:caps w:val="0"/>
        <w:strike w:val="0"/>
        <w:dstrike w:val="0"/>
        <w:vanish w:val="0"/>
        <w:color w:val="000000"/>
        <w:sz w:val="24"/>
        <w:szCs w:val="24"/>
        <w:u w:val="none"/>
      </w:rPr>
    </w:lvl>
  </w:abstractNum>
  <w:abstractNum w:abstractNumId="10" w15:restartNumberingAfterBreak="0">
    <w:nsid w:val="63A61ADB"/>
    <w:multiLevelType w:val="singleLevel"/>
    <w:tmpl w:val="D5DA93F0"/>
    <w:lvl w:ilvl="0">
      <w:start w:val="1"/>
      <w:numFmt w:val="upperLetter"/>
      <w:lvlText w:val="%1."/>
      <w:lvlJc w:val="left"/>
      <w:pPr>
        <w:widowControl w:val="0"/>
        <w:tabs>
          <w:tab w:val="num" w:pos="1440"/>
        </w:tabs>
        <w:autoSpaceDE w:val="0"/>
        <w:autoSpaceDN w:val="0"/>
        <w:adjustRightInd w:val="0"/>
        <w:ind w:left="1440" w:hanging="360"/>
      </w:pPr>
      <w:rPr>
        <w:rFonts w:ascii="Times New Roman" w:hAnsi="Times New Roman" w:cs="Times New Roman"/>
        <w:b/>
        <w:bCs/>
        <w:sz w:val="24"/>
        <w:szCs w:val="24"/>
      </w:rPr>
    </w:lvl>
  </w:abstractNum>
  <w:num w:numId="1" w16cid:durableId="896284529">
    <w:abstractNumId w:val="0"/>
  </w:num>
  <w:num w:numId="2" w16cid:durableId="1516966461">
    <w:abstractNumId w:val="1"/>
  </w:num>
  <w:num w:numId="3" w16cid:durableId="1134174888">
    <w:abstractNumId w:val="2"/>
  </w:num>
  <w:num w:numId="4" w16cid:durableId="649557019">
    <w:abstractNumId w:val="3"/>
  </w:num>
  <w:num w:numId="5" w16cid:durableId="1173569116">
    <w:abstractNumId w:val="4"/>
  </w:num>
  <w:num w:numId="6" w16cid:durableId="1745445505">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1860509113">
    <w:abstractNumId w:val="8"/>
  </w:num>
  <w:num w:numId="8" w16cid:durableId="1760835087">
    <w:abstractNumId w:val="6"/>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9" w16cid:durableId="1207763471">
    <w:abstractNumId w:val="10"/>
  </w:num>
  <w:num w:numId="10" w16cid:durableId="1305891717">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1" w16cid:durableId="1035500442">
    <w:abstractNumId w:val="0"/>
  </w:num>
  <w:num w:numId="12" w16cid:durableId="1911839878">
    <w:abstractNumId w:val="9"/>
  </w:num>
  <w:num w:numId="13" w16cid:durableId="264774570">
    <w:abstractNumId w:val="1"/>
  </w:num>
  <w:num w:numId="14" w16cid:durableId="803036247">
    <w:abstractNumId w:val="2"/>
  </w:num>
  <w:num w:numId="15" w16cid:durableId="651520755">
    <w:abstractNumId w:val="3"/>
  </w:num>
  <w:num w:numId="16" w16cid:durableId="1193491881">
    <w:abstractNumId w:val="4"/>
  </w:num>
  <w:num w:numId="17" w16cid:durableId="335157386">
    <w:abstractNumId w:val="7"/>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18" w16cid:durableId="1407798395">
    <w:abstractNumId w:val="5"/>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AEC"/>
    <w:rsid w:val="00000AD1"/>
    <w:rsid w:val="00014297"/>
    <w:rsid w:val="0005586E"/>
    <w:rsid w:val="00056C37"/>
    <w:rsid w:val="000A6F02"/>
    <w:rsid w:val="000B39BB"/>
    <w:rsid w:val="00107CC9"/>
    <w:rsid w:val="00114F5C"/>
    <w:rsid w:val="00145EC1"/>
    <w:rsid w:val="001563DC"/>
    <w:rsid w:val="001A3211"/>
    <w:rsid w:val="001C4152"/>
    <w:rsid w:val="001E22A8"/>
    <w:rsid w:val="001F47A5"/>
    <w:rsid w:val="001F6980"/>
    <w:rsid w:val="00203388"/>
    <w:rsid w:val="0021423F"/>
    <w:rsid w:val="002317C8"/>
    <w:rsid w:val="002372FB"/>
    <w:rsid w:val="0024606C"/>
    <w:rsid w:val="00280D3D"/>
    <w:rsid w:val="00291355"/>
    <w:rsid w:val="002A59DE"/>
    <w:rsid w:val="002B698F"/>
    <w:rsid w:val="002E32A1"/>
    <w:rsid w:val="002F693C"/>
    <w:rsid w:val="003129A0"/>
    <w:rsid w:val="0031543F"/>
    <w:rsid w:val="00324634"/>
    <w:rsid w:val="003334CC"/>
    <w:rsid w:val="00361D50"/>
    <w:rsid w:val="003A00C9"/>
    <w:rsid w:val="003E26D4"/>
    <w:rsid w:val="003E798E"/>
    <w:rsid w:val="00413DBF"/>
    <w:rsid w:val="004162D0"/>
    <w:rsid w:val="00416FFA"/>
    <w:rsid w:val="00445CD8"/>
    <w:rsid w:val="004B06A4"/>
    <w:rsid w:val="004C04E7"/>
    <w:rsid w:val="004E6C3A"/>
    <w:rsid w:val="004F1A3D"/>
    <w:rsid w:val="00532543"/>
    <w:rsid w:val="005409AF"/>
    <w:rsid w:val="005806B4"/>
    <w:rsid w:val="005D1C82"/>
    <w:rsid w:val="00612BE7"/>
    <w:rsid w:val="0067343D"/>
    <w:rsid w:val="006A06E0"/>
    <w:rsid w:val="006C053E"/>
    <w:rsid w:val="006C1775"/>
    <w:rsid w:val="006C6865"/>
    <w:rsid w:val="006C744F"/>
    <w:rsid w:val="006F373C"/>
    <w:rsid w:val="007427AB"/>
    <w:rsid w:val="00763687"/>
    <w:rsid w:val="00773DE8"/>
    <w:rsid w:val="007C019C"/>
    <w:rsid w:val="007C3DDA"/>
    <w:rsid w:val="007D223B"/>
    <w:rsid w:val="00800C85"/>
    <w:rsid w:val="008822B9"/>
    <w:rsid w:val="008A4868"/>
    <w:rsid w:val="008C6FC6"/>
    <w:rsid w:val="008C7244"/>
    <w:rsid w:val="008E2960"/>
    <w:rsid w:val="009000C4"/>
    <w:rsid w:val="00921BCA"/>
    <w:rsid w:val="009337D6"/>
    <w:rsid w:val="00A21899"/>
    <w:rsid w:val="00A26DD9"/>
    <w:rsid w:val="00A434E4"/>
    <w:rsid w:val="00A7212A"/>
    <w:rsid w:val="00AE57F0"/>
    <w:rsid w:val="00B5324A"/>
    <w:rsid w:val="00B777E5"/>
    <w:rsid w:val="00C10B58"/>
    <w:rsid w:val="00C218D6"/>
    <w:rsid w:val="00C35C34"/>
    <w:rsid w:val="00C414CA"/>
    <w:rsid w:val="00C64BF6"/>
    <w:rsid w:val="00C92C29"/>
    <w:rsid w:val="00CA4370"/>
    <w:rsid w:val="00CD5FD4"/>
    <w:rsid w:val="00D24F20"/>
    <w:rsid w:val="00D307A4"/>
    <w:rsid w:val="00D3456E"/>
    <w:rsid w:val="00D44165"/>
    <w:rsid w:val="00D74AEC"/>
    <w:rsid w:val="00D9022A"/>
    <w:rsid w:val="00DA37FB"/>
    <w:rsid w:val="00DF6A48"/>
    <w:rsid w:val="00E10FB8"/>
    <w:rsid w:val="00E844C1"/>
    <w:rsid w:val="00EC43EF"/>
    <w:rsid w:val="00EE75AC"/>
    <w:rsid w:val="00F27342"/>
    <w:rsid w:val="00F52DED"/>
    <w:rsid w:val="00F9704F"/>
    <w:rsid w:val="00FE38E4"/>
    <w:rsid w:val="00FE5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6396C037"/>
  <w15:docId w15:val="{B1AD1B4F-4898-4D32-AB87-ADFB85CC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0C9"/>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aliases w:val="h1"/>
    <w:basedOn w:val="Normal"/>
    <w:next w:val="Normal"/>
    <w:link w:val="Heading1Char"/>
    <w:uiPriority w:val="99"/>
    <w:qFormat/>
    <w:rsid w:val="001F47A5"/>
    <w:pPr>
      <w:keepNext/>
      <w:spacing w:before="240" w:after="60"/>
      <w:outlineLvl w:val="0"/>
    </w:pPr>
    <w:rPr>
      <w:rFonts w:ascii="Cambr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1F47A5"/>
    <w:rPr>
      <w:rFonts w:ascii="Cambria" w:hAnsi="Cambria" w:cs="Cambria"/>
      <w:b/>
      <w:bCs/>
      <w:kern w:val="32"/>
      <w:sz w:val="32"/>
      <w:szCs w:val="32"/>
      <w:lang w:val="en-US"/>
    </w:rPr>
  </w:style>
  <w:style w:type="character" w:styleId="FootnoteReference">
    <w:name w:val="footnote reference"/>
    <w:basedOn w:val="DefaultParagraphFont"/>
    <w:hidden/>
    <w:uiPriority w:val="99"/>
    <w:rsid w:val="001F47A5"/>
    <w:rPr>
      <w:rFonts w:ascii="Times New Roman" w:hAnsi="Times New Roman" w:cs="Times New Roman"/>
      <w:sz w:val="24"/>
      <w:szCs w:val="24"/>
      <w:lang w:val="en-US"/>
    </w:rPr>
  </w:style>
  <w:style w:type="paragraph" w:customStyle="1" w:styleId="A">
    <w:name w:val="A"/>
    <w:aliases w:val="B"/>
    <w:basedOn w:val="Normal"/>
    <w:rsid w:val="001F47A5"/>
  </w:style>
  <w:style w:type="paragraph" w:customStyle="1" w:styleId="1">
    <w:name w:val="1"/>
    <w:aliases w:val="2,3"/>
    <w:basedOn w:val="Normal"/>
    <w:rsid w:val="001F47A5"/>
    <w:pPr>
      <w:numPr>
        <w:numId w:val="6"/>
      </w:numPr>
    </w:pPr>
  </w:style>
  <w:style w:type="paragraph" w:styleId="BodyTextIndent">
    <w:name w:val="Body Text Indent"/>
    <w:aliases w:val="bti"/>
    <w:basedOn w:val="Normal"/>
    <w:link w:val="BodyTextIndentChar"/>
    <w:hidden/>
    <w:uiPriority w:val="99"/>
    <w:rsid w:val="001F47A5"/>
    <w:pPr>
      <w:tabs>
        <w:tab w:val="left" w:pos="0"/>
        <w:tab w:val="left" w:pos="720"/>
        <w:tab w:val="left" w:pos="1440"/>
        <w:tab w:val="left" w:pos="8640"/>
      </w:tabs>
      <w:ind w:firstLine="720"/>
      <w:jc w:val="both"/>
    </w:pPr>
    <w:rPr>
      <w:b/>
      <w:bCs/>
    </w:rPr>
  </w:style>
  <w:style w:type="character" w:customStyle="1" w:styleId="BodyTextIndentChar">
    <w:name w:val="Body Text Indent Char"/>
    <w:aliases w:val="bti Char"/>
    <w:basedOn w:val="DefaultParagraphFont"/>
    <w:link w:val="BodyTextIndent"/>
    <w:uiPriority w:val="99"/>
    <w:semiHidden/>
    <w:rsid w:val="001F47A5"/>
    <w:rPr>
      <w:rFonts w:ascii="Times New Roman" w:hAnsi="Times New Roman" w:cs="Times New Roman"/>
      <w:sz w:val="24"/>
      <w:szCs w:val="24"/>
    </w:rPr>
  </w:style>
  <w:style w:type="paragraph" w:styleId="BodyTextIndent2">
    <w:name w:val="Body Text Indent 2"/>
    <w:aliases w:val="bti2"/>
    <w:basedOn w:val="Normal"/>
    <w:link w:val="BodyTextIndent2Char"/>
    <w:hidden/>
    <w:uiPriority w:val="99"/>
    <w:rsid w:val="001F47A5"/>
    <w:pPr>
      <w:tabs>
        <w:tab w:val="left" w:pos="0"/>
        <w:tab w:val="left" w:pos="720"/>
        <w:tab w:val="left" w:pos="1440"/>
        <w:tab w:val="left" w:pos="8640"/>
      </w:tabs>
      <w:ind w:firstLine="720"/>
      <w:jc w:val="both"/>
    </w:pPr>
  </w:style>
  <w:style w:type="character" w:customStyle="1" w:styleId="BodyTextIndent2Char">
    <w:name w:val="Body Text Indent 2 Char"/>
    <w:aliases w:val="bti2 Char"/>
    <w:basedOn w:val="DefaultParagraphFont"/>
    <w:link w:val="BodyTextIndent2"/>
    <w:uiPriority w:val="99"/>
    <w:semiHidden/>
    <w:rsid w:val="001F47A5"/>
    <w:rPr>
      <w:rFonts w:ascii="Times New Roman" w:hAnsi="Times New Roman" w:cs="Times New Roman"/>
      <w:sz w:val="24"/>
      <w:szCs w:val="24"/>
    </w:rPr>
  </w:style>
  <w:style w:type="paragraph" w:styleId="Header">
    <w:name w:val="header"/>
    <w:basedOn w:val="Normal"/>
    <w:link w:val="HeaderChar"/>
    <w:uiPriority w:val="99"/>
    <w:rsid w:val="001F47A5"/>
    <w:pPr>
      <w:tabs>
        <w:tab w:val="center" w:pos="4320"/>
        <w:tab w:val="right" w:pos="8640"/>
      </w:tabs>
    </w:pPr>
  </w:style>
  <w:style w:type="character" w:customStyle="1" w:styleId="HeaderChar">
    <w:name w:val="Header Char"/>
    <w:basedOn w:val="DefaultParagraphFont"/>
    <w:link w:val="Header"/>
    <w:uiPriority w:val="99"/>
    <w:semiHidden/>
    <w:rsid w:val="001F47A5"/>
    <w:rPr>
      <w:rFonts w:ascii="Times New Roman" w:hAnsi="Times New Roman" w:cs="Times New Roman"/>
      <w:sz w:val="24"/>
      <w:szCs w:val="24"/>
    </w:rPr>
  </w:style>
  <w:style w:type="paragraph" w:styleId="Footer">
    <w:name w:val="footer"/>
    <w:basedOn w:val="Normal"/>
    <w:link w:val="FooterChar"/>
    <w:uiPriority w:val="99"/>
    <w:rsid w:val="001F47A5"/>
    <w:pPr>
      <w:tabs>
        <w:tab w:val="center" w:pos="4320"/>
        <w:tab w:val="right" w:pos="8640"/>
      </w:tabs>
    </w:pPr>
  </w:style>
  <w:style w:type="character" w:customStyle="1" w:styleId="FooterChar">
    <w:name w:val="Footer Char"/>
    <w:basedOn w:val="DefaultParagraphFont"/>
    <w:link w:val="Footer"/>
    <w:uiPriority w:val="99"/>
    <w:rsid w:val="001F47A5"/>
    <w:rPr>
      <w:rFonts w:ascii="Times New Roman" w:hAnsi="Times New Roman" w:cs="Times New Roman"/>
      <w:sz w:val="24"/>
      <w:szCs w:val="24"/>
      <w:lang w:val="en-US"/>
    </w:rPr>
  </w:style>
  <w:style w:type="character" w:customStyle="1" w:styleId="DocID">
    <w:name w:val="DocID"/>
    <w:uiPriority w:val="99"/>
    <w:rsid w:val="001F47A5"/>
    <w:rPr>
      <w:rFonts w:ascii="Times New Roman" w:hAnsi="Times New Roman" w:cs="Times New Roman"/>
      <w:color w:val="000000"/>
      <w:sz w:val="16"/>
      <w:szCs w:val="16"/>
      <w:u w:val="none"/>
      <w:lang w:val="en-US"/>
    </w:rPr>
  </w:style>
  <w:style w:type="paragraph" w:styleId="BalloonText">
    <w:name w:val="Balloon Text"/>
    <w:basedOn w:val="Normal"/>
    <w:link w:val="BalloonTextChar"/>
    <w:hidden/>
    <w:uiPriority w:val="99"/>
    <w:rsid w:val="001F47A5"/>
    <w:rPr>
      <w:rFonts w:ascii="Tahoma" w:hAnsi="Tahoma" w:cs="Tahoma"/>
      <w:sz w:val="16"/>
      <w:szCs w:val="16"/>
    </w:rPr>
  </w:style>
  <w:style w:type="character" w:customStyle="1" w:styleId="BalloonTextChar">
    <w:name w:val="Balloon Text Char"/>
    <w:basedOn w:val="DefaultParagraphFont"/>
    <w:link w:val="BalloonText"/>
    <w:hidden/>
    <w:uiPriority w:val="99"/>
    <w:rsid w:val="001F47A5"/>
    <w:rPr>
      <w:rFonts w:ascii="Tahoma" w:hAnsi="Tahoma" w:cs="Tahoma"/>
      <w:sz w:val="16"/>
      <w:szCs w:val="16"/>
      <w:lang w:val="en-US"/>
    </w:rPr>
  </w:style>
  <w:style w:type="character" w:styleId="CommentReference">
    <w:name w:val="annotation reference"/>
    <w:basedOn w:val="DefaultParagraphFont"/>
    <w:uiPriority w:val="99"/>
    <w:rsid w:val="001F47A5"/>
    <w:rPr>
      <w:sz w:val="16"/>
      <w:szCs w:val="16"/>
    </w:rPr>
  </w:style>
  <w:style w:type="paragraph" w:styleId="CommentText">
    <w:name w:val="annotation text"/>
    <w:basedOn w:val="Normal"/>
    <w:next w:val="BalloonText"/>
    <w:link w:val="CommentTextChar"/>
    <w:uiPriority w:val="99"/>
    <w:rsid w:val="001F47A5"/>
    <w:pPr>
      <w:widowControl/>
    </w:pPr>
    <w:rPr>
      <w:sz w:val="20"/>
      <w:szCs w:val="20"/>
    </w:rPr>
  </w:style>
  <w:style w:type="character" w:customStyle="1" w:styleId="CommentTextChar">
    <w:name w:val="Comment Text Char"/>
    <w:basedOn w:val="DefaultParagraphFont"/>
    <w:link w:val="CommentText"/>
    <w:hidden/>
    <w:uiPriority w:val="99"/>
    <w:rsid w:val="001F47A5"/>
    <w:rPr>
      <w:rFonts w:ascii="Times New Roman" w:hAnsi="Times New Roman" w:cs="Times New Roman"/>
      <w:sz w:val="24"/>
      <w:szCs w:val="24"/>
      <w:lang w:val="en-US"/>
    </w:rPr>
  </w:style>
  <w:style w:type="paragraph" w:styleId="CommentSubject">
    <w:name w:val="annotation subject"/>
    <w:basedOn w:val="CommentText"/>
    <w:next w:val="CommentText"/>
    <w:link w:val="CommentSubjectChar"/>
    <w:hidden/>
    <w:uiPriority w:val="99"/>
    <w:rsid w:val="001F47A5"/>
    <w:pPr>
      <w:widowControl w:val="0"/>
    </w:pPr>
    <w:rPr>
      <w:b/>
      <w:bCs/>
    </w:rPr>
  </w:style>
  <w:style w:type="character" w:customStyle="1" w:styleId="CommentSubjectChar">
    <w:name w:val="Comment Subject Char"/>
    <w:basedOn w:val="CommentTextChar"/>
    <w:link w:val="CommentSubject"/>
    <w:hidden/>
    <w:uiPriority w:val="99"/>
    <w:rsid w:val="001F47A5"/>
    <w:rPr>
      <w:rFonts w:ascii="Times New Roman" w:hAnsi="Times New Roman" w:cs="Times New Roman"/>
      <w:b/>
      <w:bCs/>
      <w:sz w:val="24"/>
      <w:szCs w:val="24"/>
      <w:lang w:val="en-US"/>
    </w:rPr>
  </w:style>
  <w:style w:type="paragraph" w:styleId="Revision">
    <w:name w:val="Revision"/>
    <w:hidden/>
    <w:uiPriority w:val="99"/>
    <w:rsid w:val="001F47A5"/>
    <w:pPr>
      <w:widowControl w:val="0"/>
      <w:autoSpaceDE w:val="0"/>
      <w:autoSpaceDN w:val="0"/>
      <w:adjustRightInd w:val="0"/>
      <w:spacing w:after="0" w:line="240" w:lineRule="auto"/>
    </w:pPr>
    <w:rPr>
      <w:rFonts w:ascii="Times New Roman" w:hAnsi="Times New Roman" w:cs="Times New Roman"/>
      <w:sz w:val="24"/>
      <w:szCs w:val="24"/>
    </w:rPr>
  </w:style>
  <w:style w:type="paragraph" w:styleId="ListNumber5">
    <w:name w:val="List Number 5"/>
    <w:aliases w:val="ln5"/>
    <w:basedOn w:val="Normal"/>
    <w:uiPriority w:val="99"/>
    <w:rsid w:val="001F47A5"/>
    <w:pPr>
      <w:numPr>
        <w:ilvl w:val="4"/>
        <w:numId w:val="12"/>
      </w:numPr>
      <w:tabs>
        <w:tab w:val="num" w:pos="0"/>
      </w:tabs>
      <w:spacing w:after="240"/>
      <w:contextualSpacing/>
    </w:pPr>
  </w:style>
  <w:style w:type="paragraph" w:styleId="ListNumber4">
    <w:name w:val="List Number 4"/>
    <w:aliases w:val="ln4"/>
    <w:basedOn w:val="Normal"/>
    <w:uiPriority w:val="99"/>
    <w:rsid w:val="001F47A5"/>
    <w:pPr>
      <w:numPr>
        <w:ilvl w:val="3"/>
        <w:numId w:val="12"/>
      </w:numPr>
      <w:tabs>
        <w:tab w:val="num" w:pos="0"/>
      </w:tabs>
      <w:spacing w:after="240"/>
      <w:contextualSpacing/>
    </w:pPr>
  </w:style>
  <w:style w:type="paragraph" w:styleId="ListNumber3">
    <w:name w:val="List Number 3"/>
    <w:aliases w:val="ln3"/>
    <w:basedOn w:val="Normal"/>
    <w:uiPriority w:val="99"/>
    <w:rsid w:val="001F47A5"/>
    <w:pPr>
      <w:numPr>
        <w:ilvl w:val="2"/>
        <w:numId w:val="12"/>
      </w:numPr>
      <w:tabs>
        <w:tab w:val="num" w:pos="0"/>
      </w:tabs>
      <w:spacing w:after="240"/>
      <w:contextualSpacing/>
    </w:pPr>
  </w:style>
  <w:style w:type="paragraph" w:styleId="ListNumber2">
    <w:name w:val="List Number 2"/>
    <w:aliases w:val="ln2"/>
    <w:basedOn w:val="Normal"/>
    <w:uiPriority w:val="99"/>
    <w:rsid w:val="001F47A5"/>
    <w:pPr>
      <w:numPr>
        <w:ilvl w:val="1"/>
        <w:numId w:val="12"/>
      </w:numPr>
      <w:tabs>
        <w:tab w:val="num" w:pos="0"/>
      </w:tabs>
      <w:spacing w:after="240"/>
      <w:contextualSpacing/>
    </w:pPr>
  </w:style>
  <w:style w:type="paragraph" w:styleId="ListNumber">
    <w:name w:val="List Number"/>
    <w:aliases w:val="ln"/>
    <w:basedOn w:val="Normal"/>
    <w:uiPriority w:val="99"/>
    <w:rsid w:val="001F47A5"/>
    <w:pPr>
      <w:numPr>
        <w:numId w:val="12"/>
      </w:numPr>
      <w:tabs>
        <w:tab w:val="clear" w:pos="360"/>
      </w:tabs>
      <w:spacing w:after="240"/>
      <w:ind w:left="0" w:firstLine="0"/>
      <w:contextualSpacing/>
    </w:pPr>
  </w:style>
  <w:style w:type="character" w:customStyle="1" w:styleId="ListNumberChar">
    <w:name w:val="List Number Char"/>
    <w:uiPriority w:val="99"/>
    <w:rsid w:val="001F47A5"/>
    <w:rPr>
      <w:rFonts w:ascii="Times New Roman" w:hAnsi="Times New Roman" w:cs="Times New Roman"/>
      <w:sz w:val="24"/>
      <w:szCs w:val="24"/>
      <w:lang w:val="en-US"/>
    </w:rPr>
  </w:style>
  <w:style w:type="paragraph" w:styleId="BodyText">
    <w:name w:val="Body Text"/>
    <w:basedOn w:val="Normal"/>
    <w:link w:val="BodyTextChar"/>
    <w:hidden/>
    <w:rsid w:val="001F47A5"/>
    <w:pPr>
      <w:spacing w:after="120"/>
    </w:pPr>
  </w:style>
  <w:style w:type="character" w:customStyle="1" w:styleId="BodyTextChar">
    <w:name w:val="Body Text Char"/>
    <w:basedOn w:val="DefaultParagraphFont"/>
    <w:link w:val="BodyText"/>
    <w:hidden/>
    <w:uiPriority w:val="99"/>
    <w:rsid w:val="001F47A5"/>
    <w:rPr>
      <w:rFonts w:ascii="Times New Roman" w:hAnsi="Times New Roman" w:cs="Times New Roman"/>
      <w:sz w:val="24"/>
      <w:szCs w:val="24"/>
      <w:lang w:val="en-US"/>
    </w:rPr>
  </w:style>
  <w:style w:type="paragraph" w:styleId="BodyTextFirstIndent">
    <w:name w:val="Body Text First Indent"/>
    <w:aliases w:val="btfi"/>
    <w:basedOn w:val="BodyText"/>
    <w:link w:val="BodyTextFirstIndentChar"/>
    <w:hidden/>
    <w:uiPriority w:val="99"/>
    <w:rsid w:val="001F47A5"/>
    <w:pPr>
      <w:ind w:firstLine="210"/>
    </w:pPr>
  </w:style>
  <w:style w:type="character" w:customStyle="1" w:styleId="BodyTextFirstIndentChar">
    <w:name w:val="Body Text First Indent Char"/>
    <w:aliases w:val="btfi Char"/>
    <w:basedOn w:val="BodyTextChar"/>
    <w:link w:val="BodyTextFirstIndent"/>
    <w:hidden/>
    <w:uiPriority w:val="99"/>
    <w:rsid w:val="001F47A5"/>
    <w:rPr>
      <w:rFonts w:ascii="Times New Roman" w:hAnsi="Times New Roman" w:cs="Times New Roman"/>
      <w:sz w:val="24"/>
      <w:szCs w:val="24"/>
      <w:lang w:val="en-US"/>
    </w:rPr>
  </w:style>
  <w:style w:type="paragraph" w:styleId="DocumentMap">
    <w:name w:val="Document Map"/>
    <w:basedOn w:val="Normal"/>
    <w:next w:val="CommentText"/>
    <w:link w:val="DocumentMapChar"/>
    <w:uiPriority w:val="99"/>
    <w:rsid w:val="001F47A5"/>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1F47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718723">
      <w:bodyDiv w:val="1"/>
      <w:marLeft w:val="0"/>
      <w:marRight w:val="0"/>
      <w:marTop w:val="0"/>
      <w:marBottom w:val="0"/>
      <w:divBdr>
        <w:top w:val="none" w:sz="0" w:space="0" w:color="auto"/>
        <w:left w:val="none" w:sz="0" w:space="0" w:color="auto"/>
        <w:bottom w:val="none" w:sz="0" w:space="0" w:color="auto"/>
        <w:right w:val="none" w:sz="0" w:space="0" w:color="auto"/>
      </w:divBdr>
    </w:div>
    <w:div w:id="133190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30C71-D9F3-40CF-9E53-6A0D25078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11196</Words>
  <Characters>60416</Characters>
  <Application>Microsoft Office Word</Application>
  <DocSecurity>0</DocSecurity>
  <Lines>503</Lines>
  <Paragraphs>142</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71470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y2ulan</dc:creator>
  <cp:lastModifiedBy>Farneth, Benjamin</cp:lastModifiedBy>
  <cp:revision>6</cp:revision>
  <dcterms:created xsi:type="dcterms:W3CDTF">2022-01-19T20:53:00Z</dcterms:created>
  <dcterms:modified xsi:type="dcterms:W3CDTF">2025-07-02T13:58:00Z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Y+b3dyoaiRjH4/4zLA9GVl9AZYwD89lSXxG4AKKwYTJTU1h733gPvON8/lgcuTgJp1w4P1KlJz+_x000d__x000d_Rg+77t1gqXjyjP0t5ZkriBwnhkEel7Wx53c9w6CGAH/v5L/Nd8KG5kP+acBiHa6crxxefH/SXvkL_x000d__x000d_gdPCgEMN/dsMZVxt9jGQG6UV3HLZn9vEDw1zytz4OpjlJmT7luVnUaB+HHd1HkdbO6pHWOly02DO_x000d__x000d_t3dIlUwAiE1AW4Q/t</vt:lpwstr>
  </property>
  <property fmtid="{D5CDD505-2E9C-101B-9397-08002B2CF9AE}" pid="3" name="RESPONSE_SENDER_NAME">
    <vt:lpwstr>sAAAE9kkUq3pEoLlYHAQw7xHbNsPleTdwvJdZ0VvpSsZAXg=</vt:lpwstr>
  </property>
  <property fmtid="{D5CDD505-2E9C-101B-9397-08002B2CF9AE}" pid="4" name="EMAIL_OWNER_ADDRESS">
    <vt:lpwstr>4AAAUmLmXdMZevThlu02CszTs1f7jTtbm33EUm+kApUJ9buAC+1k9ztNSg==</vt:lpwstr>
  </property>
  <property fmtid="{D5CDD505-2E9C-101B-9397-08002B2CF9AE}" pid="5" name="MAIL_MSG_ID2">
    <vt:lpwstr>0S2wrEuKgSsOeQu75EAUY1a7dO443kE+GMqcF+h0K+SiqxswRT6QqPlBKkg_x000d__x000d_aJP827HlRzbUPpo1N1j311B4KulGOjlG9CyAudjrPqgVCa0F</vt:lpwstr>
  </property>
  <property fmtid="{D5CDD505-2E9C-101B-9397-08002B2CF9AE}" pid="6" name="_AdHocReviewCycleID">
    <vt:i4>1876099283</vt:i4>
  </property>
  <property fmtid="{D5CDD505-2E9C-101B-9397-08002B2CF9AE}" pid="7" name="_EmailSubject">
    <vt:lpwstr>NEW UPDATED 13: Security Instruments in Word Format</vt:lpwstr>
  </property>
  <property fmtid="{D5CDD505-2E9C-101B-9397-08002B2CF9AE}" pid="8" name="_AuthorEmail">
    <vt:lpwstr>ronald_molina@fanniemae.com</vt:lpwstr>
  </property>
  <property fmtid="{D5CDD505-2E9C-101B-9397-08002B2CF9AE}" pid="9" name="_AuthorEmailDisplayName">
    <vt:lpwstr>Molina, Ronald</vt:lpwstr>
  </property>
  <property fmtid="{D5CDD505-2E9C-101B-9397-08002B2CF9AE}" pid="10" name="_PreviousAdHocReviewCycleID">
    <vt:i4>1668812244</vt:i4>
  </property>
  <property fmtid="{D5CDD505-2E9C-101B-9397-08002B2CF9AE}" pid="11" name="_ReviewingToolsShownOnce">
    <vt:lpwstr/>
  </property>
  <property fmtid="{D5CDD505-2E9C-101B-9397-08002B2CF9AE}" pid="12" name="MSIP_Label_4e20156e-8ff9-4098-bbf6-fbcae2f0b5f0_Enabled">
    <vt:lpwstr>true</vt:lpwstr>
  </property>
  <property fmtid="{D5CDD505-2E9C-101B-9397-08002B2CF9AE}" pid="13" name="MSIP_Label_4e20156e-8ff9-4098-bbf6-fbcae2f0b5f0_SetDate">
    <vt:lpwstr>2025-07-02T13:58:49Z</vt:lpwstr>
  </property>
  <property fmtid="{D5CDD505-2E9C-101B-9397-08002B2CF9AE}" pid="14" name="MSIP_Label_4e20156e-8ff9-4098-bbf6-fbcae2f0b5f0_Method">
    <vt:lpwstr>Privileged</vt:lpwstr>
  </property>
  <property fmtid="{D5CDD505-2E9C-101B-9397-08002B2CF9AE}" pid="15" name="MSIP_Label_4e20156e-8ff9-4098-bbf6-fbcae2f0b5f0_Name">
    <vt:lpwstr>Non-Confidential Information</vt:lpwstr>
  </property>
  <property fmtid="{D5CDD505-2E9C-101B-9397-08002B2CF9AE}" pid="16" name="MSIP_Label_4e20156e-8ff9-4098-bbf6-fbcae2f0b5f0_SiteId">
    <vt:lpwstr>e6baca02-d986-4077-8053-30de7d5e0d58</vt:lpwstr>
  </property>
  <property fmtid="{D5CDD505-2E9C-101B-9397-08002B2CF9AE}" pid="17" name="MSIP_Label_4e20156e-8ff9-4098-bbf6-fbcae2f0b5f0_ActionId">
    <vt:lpwstr>39139ffe-42af-4b4d-a7f4-6c62a062c1ac</vt:lpwstr>
  </property>
  <property fmtid="{D5CDD505-2E9C-101B-9397-08002B2CF9AE}" pid="18" name="MSIP_Label_4e20156e-8ff9-4098-bbf6-fbcae2f0b5f0_ContentBits">
    <vt:lpwstr>0</vt:lpwstr>
  </property>
  <property fmtid="{D5CDD505-2E9C-101B-9397-08002B2CF9AE}" pid="19" name="MSIP_Label_4e20156e-8ff9-4098-bbf6-fbcae2f0b5f0_Tag">
    <vt:lpwstr>10, 0, 1, 1</vt:lpwstr>
  </property>
</Properties>
</file>